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4B0D83E6" w:rsidR="006B690C" w:rsidRDefault="00E72798" w:rsidP="009C4658">
      <w:pPr>
        <w:tabs>
          <w:tab w:val="left" w:pos="6237"/>
        </w:tabs>
        <w:jc w:val="right"/>
      </w:pPr>
      <w:r>
        <w:t xml:space="preserve">juhataja </w:t>
      </w:r>
      <w:r w:rsidR="00054748" w:rsidRPr="00B24131">
        <w:t xml:space="preserve">käskkirjaga </w:t>
      </w:r>
      <w:r w:rsidR="00B4104B" w:rsidRPr="00B24131">
        <w:t>1-47</w:t>
      </w:r>
      <w:r w:rsidR="00053178">
        <w:t>.2996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72EB897C" w:rsidR="00DD1320" w:rsidRPr="007461A4" w:rsidRDefault="00A91140" w:rsidP="0094028D">
      <w:pPr>
        <w:pStyle w:val="Loendilik"/>
        <w:numPr>
          <w:ilvl w:val="1"/>
          <w:numId w:val="3"/>
        </w:numPr>
        <w:tabs>
          <w:tab w:val="left" w:pos="-7371"/>
          <w:tab w:val="left" w:pos="426"/>
        </w:tabs>
        <w:ind w:left="0" w:firstLine="0"/>
        <w:jc w:val="both"/>
      </w:pPr>
      <w:r w:rsidRPr="00293C40">
        <w:t xml:space="preserve">Hanke </w:t>
      </w:r>
      <w:r w:rsidRPr="00DA2C8A">
        <w:t xml:space="preserve">nimetus: </w:t>
      </w:r>
      <w:bookmarkStart w:id="0" w:name="_Hlk155689417"/>
      <w:proofErr w:type="spellStart"/>
      <w:r w:rsidR="00644D5A">
        <w:rPr>
          <w:bCs/>
        </w:rPr>
        <w:t>Sõõru</w:t>
      </w:r>
      <w:proofErr w:type="spellEnd"/>
      <w:r w:rsidR="005B62D1" w:rsidRPr="005B62D1">
        <w:rPr>
          <w:bCs/>
        </w:rPr>
        <w:t xml:space="preserve"> teede ehitamine ja rekonstrueerimine</w:t>
      </w:r>
      <w:bookmarkEnd w:id="0"/>
    </w:p>
    <w:p w14:paraId="4CE4C9BA" w14:textId="0ABF99ED" w:rsidR="00C62AB9" w:rsidRPr="00C62AB9" w:rsidRDefault="00A91140" w:rsidP="0094028D">
      <w:pPr>
        <w:pStyle w:val="Loendilik"/>
        <w:numPr>
          <w:ilvl w:val="1"/>
          <w:numId w:val="3"/>
        </w:numPr>
        <w:tabs>
          <w:tab w:val="left" w:pos="426"/>
        </w:tabs>
        <w:ind w:left="567" w:hanging="567"/>
        <w:jc w:val="both"/>
      </w:pPr>
      <w:r w:rsidRPr="00A12046">
        <w:t>Viitenumber</w:t>
      </w:r>
      <w:r w:rsidRPr="001D1791">
        <w:t>:</w:t>
      </w:r>
      <w:r w:rsidR="00C25B28" w:rsidRPr="001D1791">
        <w:t xml:space="preserve"> </w:t>
      </w:r>
      <w:r w:rsidR="007F6B4C" w:rsidRPr="007F6B4C">
        <w:rPr>
          <w:bCs/>
        </w:rPr>
        <w:t>274213</w:t>
      </w:r>
    </w:p>
    <w:p w14:paraId="21729C8F" w14:textId="339D756A" w:rsidR="00A91140" w:rsidRPr="00293C40" w:rsidRDefault="00A91140" w:rsidP="0094028D">
      <w:pPr>
        <w:pStyle w:val="Loendilik"/>
        <w:numPr>
          <w:ilvl w:val="1"/>
          <w:numId w:val="3"/>
        </w:numPr>
        <w:tabs>
          <w:tab w:val="left" w:pos="426"/>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rsidP="0094028D">
      <w:pPr>
        <w:pStyle w:val="Loendilik"/>
        <w:numPr>
          <w:ilvl w:val="1"/>
          <w:numId w:val="3"/>
        </w:numPr>
        <w:tabs>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572D79EE" w:rsidR="00EE0A35" w:rsidRPr="004203A7" w:rsidRDefault="00CD4BFE" w:rsidP="00381FAD">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bookmarkStart w:id="2" w:name="_Hlk149551793"/>
      <w:bookmarkStart w:id="3" w:name="_Hlk149806243"/>
      <w:proofErr w:type="spellStart"/>
      <w:r w:rsidR="00A42CA9" w:rsidRPr="00A42CA9">
        <w:rPr>
          <w:rFonts w:eastAsia="Calibri"/>
          <w:bCs/>
          <w:lang w:eastAsia="en-US"/>
        </w:rPr>
        <w:t>Sõõru</w:t>
      </w:r>
      <w:proofErr w:type="spellEnd"/>
      <w:r w:rsidR="00A42CA9" w:rsidRPr="00A42CA9">
        <w:rPr>
          <w:rFonts w:eastAsia="Calibri"/>
          <w:bCs/>
          <w:lang w:eastAsia="en-US"/>
        </w:rPr>
        <w:t>-Narva tee</w:t>
      </w:r>
      <w:r w:rsidR="00A42CA9">
        <w:rPr>
          <w:rFonts w:eastAsia="Calibri"/>
          <w:bCs/>
          <w:lang w:eastAsia="en-US"/>
        </w:rPr>
        <w:t xml:space="preserve"> (</w:t>
      </w:r>
      <w:r w:rsidR="00B92E20">
        <w:rPr>
          <w:rFonts w:eastAsia="Calibri"/>
          <w:bCs/>
          <w:lang w:eastAsia="en-US"/>
        </w:rPr>
        <w:t>0,169 km)</w:t>
      </w:r>
      <w:r w:rsidR="00A42CA9" w:rsidRPr="00A42CA9">
        <w:rPr>
          <w:rFonts w:eastAsia="Calibri"/>
          <w:bCs/>
          <w:lang w:eastAsia="en-US"/>
        </w:rPr>
        <w:t xml:space="preserve">, </w:t>
      </w:r>
      <w:proofErr w:type="spellStart"/>
      <w:r w:rsidR="00A42CA9" w:rsidRPr="00A42CA9">
        <w:rPr>
          <w:rFonts w:eastAsia="Calibri"/>
          <w:bCs/>
          <w:lang w:eastAsia="en-US"/>
        </w:rPr>
        <w:t>Sõõru</w:t>
      </w:r>
      <w:proofErr w:type="spellEnd"/>
      <w:r w:rsidR="00A42CA9" w:rsidRPr="00A42CA9">
        <w:rPr>
          <w:rFonts w:eastAsia="Calibri"/>
          <w:bCs/>
          <w:lang w:eastAsia="en-US"/>
        </w:rPr>
        <w:t>-Narva harutee</w:t>
      </w:r>
      <w:r w:rsidR="00B92E20">
        <w:rPr>
          <w:rFonts w:eastAsia="Calibri"/>
          <w:bCs/>
          <w:lang w:eastAsia="en-US"/>
        </w:rPr>
        <w:t xml:space="preserve"> (0,761 km)</w:t>
      </w:r>
      <w:r w:rsidR="00A42CA9" w:rsidRPr="00A42CA9">
        <w:rPr>
          <w:rFonts w:eastAsia="Calibri"/>
          <w:bCs/>
          <w:lang w:eastAsia="en-US"/>
        </w:rPr>
        <w:t>, Metsaoidu tee</w:t>
      </w:r>
      <w:r w:rsidR="00B92E20">
        <w:rPr>
          <w:rFonts w:eastAsia="Calibri"/>
          <w:bCs/>
          <w:lang w:eastAsia="en-US"/>
        </w:rPr>
        <w:t xml:space="preserve"> (2,5 km)</w:t>
      </w:r>
      <w:r w:rsidR="00A42CA9" w:rsidRPr="00A42CA9">
        <w:rPr>
          <w:rFonts w:eastAsia="Calibri"/>
          <w:bCs/>
          <w:lang w:eastAsia="en-US"/>
        </w:rPr>
        <w:t xml:space="preserve"> ja </w:t>
      </w:r>
      <w:proofErr w:type="spellStart"/>
      <w:r w:rsidR="00A42CA9" w:rsidRPr="00A42CA9">
        <w:rPr>
          <w:rFonts w:eastAsia="Calibri"/>
          <w:bCs/>
          <w:lang w:eastAsia="en-US"/>
        </w:rPr>
        <w:t>Tanni</w:t>
      </w:r>
      <w:proofErr w:type="spellEnd"/>
      <w:r w:rsidR="00A42CA9" w:rsidRPr="00A42CA9">
        <w:rPr>
          <w:rFonts w:eastAsia="Calibri"/>
          <w:bCs/>
          <w:lang w:eastAsia="en-US"/>
        </w:rPr>
        <w:t xml:space="preserve"> tee</w:t>
      </w:r>
      <w:r w:rsidR="00435C95" w:rsidRPr="00435C95">
        <w:rPr>
          <w:rFonts w:eastAsia="Calibri"/>
          <w:bCs/>
          <w:lang w:eastAsia="en-US"/>
        </w:rPr>
        <w:t xml:space="preserve"> (0,</w:t>
      </w:r>
      <w:r w:rsidR="00B92E20">
        <w:rPr>
          <w:rFonts w:eastAsia="Calibri"/>
          <w:bCs/>
          <w:lang w:eastAsia="en-US"/>
        </w:rPr>
        <w:t>29</w:t>
      </w:r>
      <w:r w:rsidR="00435C95" w:rsidRPr="00435C95">
        <w:rPr>
          <w:rFonts w:eastAsia="Calibri"/>
          <w:bCs/>
          <w:lang w:eastAsia="en-US"/>
        </w:rPr>
        <w:t xml:space="preserve"> km),</w:t>
      </w:r>
      <w:r w:rsidR="00637404">
        <w:rPr>
          <w:rFonts w:eastAsia="Calibri"/>
          <w:bCs/>
          <w:lang w:eastAsia="en-US"/>
        </w:rPr>
        <w:t xml:space="preserve"> </w:t>
      </w:r>
      <w:r w:rsidR="00660975" w:rsidRPr="00660975">
        <w:rPr>
          <w:rFonts w:eastAsia="Calibri"/>
          <w:bCs/>
          <w:lang w:eastAsia="en-US"/>
        </w:rPr>
        <w:t xml:space="preserve">mis asuvad </w:t>
      </w:r>
      <w:r w:rsidR="00B92E20">
        <w:rPr>
          <w:rFonts w:eastAsia="Calibri"/>
          <w:bCs/>
          <w:lang w:eastAsia="en-US"/>
        </w:rPr>
        <w:t>Jõgeva</w:t>
      </w:r>
      <w:r w:rsidR="00660975" w:rsidRPr="00660975">
        <w:rPr>
          <w:rFonts w:eastAsia="Calibri"/>
          <w:bCs/>
          <w:lang w:eastAsia="en-US"/>
        </w:rPr>
        <w:t xml:space="preserve"> maakonnas, </w:t>
      </w:r>
      <w:r w:rsidR="00B92E20">
        <w:rPr>
          <w:rFonts w:eastAsia="Calibri"/>
          <w:bCs/>
          <w:lang w:eastAsia="en-US"/>
        </w:rPr>
        <w:t>M</w:t>
      </w:r>
      <w:r w:rsidR="00B74CB9">
        <w:rPr>
          <w:rFonts w:eastAsia="Calibri"/>
          <w:bCs/>
          <w:lang w:eastAsia="en-US"/>
        </w:rPr>
        <w:t>ustvee</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bookmarkEnd w:id="1"/>
      <w:bookmarkEnd w:id="2"/>
      <w:proofErr w:type="spellStart"/>
      <w:r w:rsidR="00B74CB9">
        <w:rPr>
          <w:rFonts w:eastAsia="Calibri"/>
          <w:bCs/>
          <w:lang w:eastAsia="en-US"/>
        </w:rPr>
        <w:t>Pedassaare</w:t>
      </w:r>
      <w:proofErr w:type="spellEnd"/>
      <w:r w:rsidR="00381FAD" w:rsidRPr="00381FAD">
        <w:rPr>
          <w:rFonts w:eastAsia="Calibri"/>
          <w:bCs/>
          <w:lang w:eastAsia="en-US"/>
        </w:rPr>
        <w:t xml:space="preserve"> küla</w:t>
      </w:r>
      <w:r w:rsidR="00381FAD">
        <w:rPr>
          <w:rFonts w:eastAsia="Calibri"/>
          <w:bCs/>
          <w:lang w:eastAsia="en-US"/>
        </w:rPr>
        <w:t xml:space="preserve">s ja </w:t>
      </w:r>
      <w:bookmarkEnd w:id="3"/>
      <w:r w:rsidR="00A84EF4">
        <w:rPr>
          <w:rFonts w:eastAsia="Calibri"/>
          <w:bCs/>
          <w:lang w:eastAsia="en-US"/>
        </w:rPr>
        <w:t xml:space="preserve">Tartu maakonnas, </w:t>
      </w:r>
      <w:r w:rsidR="003B1FE1">
        <w:rPr>
          <w:rFonts w:eastAsia="Calibri"/>
          <w:bCs/>
          <w:lang w:eastAsia="en-US"/>
        </w:rPr>
        <w:t xml:space="preserve">Peipsiääre vallas </w:t>
      </w:r>
      <w:proofErr w:type="spellStart"/>
      <w:r w:rsidR="003B1FE1">
        <w:rPr>
          <w:rFonts w:eastAsia="Calibri"/>
          <w:bCs/>
          <w:lang w:eastAsia="en-US"/>
        </w:rPr>
        <w:t>Sõõru</w:t>
      </w:r>
      <w:proofErr w:type="spellEnd"/>
      <w:r w:rsidR="003B1FE1">
        <w:rPr>
          <w:rFonts w:eastAsia="Calibri"/>
          <w:bCs/>
          <w:lang w:eastAsia="en-US"/>
        </w:rPr>
        <w:t xml:space="preserve"> ja Vea külas</w:t>
      </w:r>
      <w:r w:rsidR="00A708C3">
        <w:rPr>
          <w:rFonts w:eastAsia="Calibri"/>
          <w:bCs/>
          <w:lang w:eastAsia="en-US"/>
        </w:rPr>
        <w:t>,</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FA188D7"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4" w:name="_Hlk146274837"/>
      <w:bookmarkStart w:id="5" w:name="_Hlk144713596"/>
      <w:r w:rsidR="00D56AD9">
        <w:rPr>
          <w:b/>
          <w:bCs/>
        </w:rPr>
        <w:t>Projekteerimisbüroo Maa ja Vesi AS</w:t>
      </w:r>
      <w:r w:rsidR="00C74124" w:rsidRPr="00C74124">
        <w:rPr>
          <w:b/>
          <w:bCs/>
        </w:rPr>
        <w:t xml:space="preserve"> </w:t>
      </w:r>
      <w:r w:rsidR="00C74124" w:rsidRPr="00C74124">
        <w:t>poolt koostatud „</w:t>
      </w:r>
      <w:proofErr w:type="spellStart"/>
      <w:r w:rsidR="003B1FE1">
        <w:t>Sõõru</w:t>
      </w:r>
      <w:proofErr w:type="spellEnd"/>
      <w:r w:rsidR="003430DB" w:rsidRPr="003430DB">
        <w:t xml:space="preserve"> teed</w:t>
      </w:r>
      <w:r w:rsidR="003430DB">
        <w:t xml:space="preserve"> </w:t>
      </w:r>
      <w:r w:rsidR="003B1FE1">
        <w:t>2. M</w:t>
      </w:r>
      <w:r w:rsidR="00874353">
        <w:t>etsateede</w:t>
      </w:r>
      <w:r w:rsidR="003430DB" w:rsidRPr="003430DB">
        <w:t xml:space="preserve"> </w:t>
      </w:r>
      <w:r w:rsidR="003B1FE1" w:rsidRPr="003430DB">
        <w:t>ehitami</w:t>
      </w:r>
      <w:r w:rsidR="003B1FE1">
        <w:t>s</w:t>
      </w:r>
      <w:r w:rsidR="003B1FE1" w:rsidRPr="003430DB">
        <w:t>e</w:t>
      </w:r>
      <w:r w:rsidR="003B1FE1">
        <w:t xml:space="preserve"> ja </w:t>
      </w:r>
      <w:r w:rsidR="00874353" w:rsidRPr="003430DB">
        <w:t>rekonstrueerimi</w:t>
      </w:r>
      <w:r w:rsidR="00874353">
        <w:t>s</w:t>
      </w:r>
      <w:r w:rsidR="00874353" w:rsidRPr="003430DB">
        <w:t xml:space="preserve">e </w:t>
      </w:r>
      <w:r w:rsidR="00C74124" w:rsidRPr="00C74124">
        <w:t>projekt“</w:t>
      </w:r>
      <w:bookmarkEnd w:id="4"/>
      <w:bookmarkEnd w:id="5"/>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7E68919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E36DDB" w:rsidRPr="00125F24">
        <w:t xml:space="preserve">Rein Kilgi, tel: 5073440, e-mail: </w:t>
      </w:r>
      <w:hyperlink r:id="rId9" w:history="1">
        <w:r w:rsidR="00E36DDB" w:rsidRPr="00A41F7B">
          <w:rPr>
            <w:rStyle w:val="Hperlink"/>
          </w:rPr>
          <w:t>rein.kilgi@rmk.ee</w:t>
        </w:r>
      </w:hyperlink>
      <w:r w:rsidR="000833E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99A483E" w14:textId="41D787DF" w:rsidR="002D5E95" w:rsidRDefault="00CD4BFE" w:rsidP="00924A00">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63E9A500" w:rsidR="00907E2A" w:rsidRDefault="00CD4BFE" w:rsidP="00CD4BFE">
      <w:pPr>
        <w:tabs>
          <w:tab w:val="left" w:pos="567"/>
          <w:tab w:val="right" w:pos="9071"/>
        </w:tabs>
        <w:jc w:val="both"/>
      </w:pPr>
      <w:r>
        <w:t>4.</w:t>
      </w:r>
      <w:r w:rsidR="00326713">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68DD6BE3" w:rsidR="00CD4BFE" w:rsidRDefault="00CD4BFE" w:rsidP="00CD4BFE">
      <w:pPr>
        <w:tabs>
          <w:tab w:val="left" w:pos="567"/>
        </w:tabs>
        <w:jc w:val="both"/>
      </w:pPr>
      <w:r>
        <w:t>4.</w:t>
      </w:r>
      <w:r w:rsidR="00326713">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21F7E630"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3B437F">
        <w:rPr>
          <w:b/>
          <w:bCs/>
        </w:rPr>
        <w:t>1</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proofErr w:type="spellStart"/>
      <w:r w:rsidR="003B1FE1">
        <w:rPr>
          <w:bCs/>
          <w:i/>
        </w:rPr>
        <w:t>Sõõru</w:t>
      </w:r>
      <w:proofErr w:type="spellEnd"/>
      <w:r w:rsidR="00D56AD9" w:rsidRPr="00D56AD9">
        <w:rPr>
          <w:bCs/>
          <w:i/>
        </w:rPr>
        <w:t xml:space="preserve"> teede ehitamine ja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55A23B53" w:rsidR="007E11D1" w:rsidRPr="008D3306" w:rsidRDefault="00B453AD" w:rsidP="001C7EB4">
      <w:pPr>
        <w:suppressAutoHyphens w:val="0"/>
        <w:autoSpaceDE w:val="0"/>
        <w:autoSpaceDN w:val="0"/>
        <w:adjustRightInd w:val="0"/>
        <w:jc w:val="both"/>
        <w:rPr>
          <w:rFonts w:eastAsia="Calibri"/>
          <w:bCs/>
          <w:highlight w:val="yellow"/>
          <w:lang w:eastAsia="en-US"/>
        </w:rPr>
      </w:pPr>
      <w:proofErr w:type="spellStart"/>
      <w:r w:rsidRPr="00B453AD">
        <w:rPr>
          <w:rFonts w:eastAsia="Calibri"/>
          <w:bCs/>
          <w:lang w:eastAsia="en-US"/>
        </w:rPr>
        <w:t>Sõõru</w:t>
      </w:r>
      <w:proofErr w:type="spellEnd"/>
      <w:r w:rsidRPr="00B453AD">
        <w:rPr>
          <w:rFonts w:eastAsia="Calibri"/>
          <w:bCs/>
          <w:lang w:eastAsia="en-US"/>
        </w:rPr>
        <w:t xml:space="preserve">-Narva tee (0,169 km), </w:t>
      </w:r>
      <w:proofErr w:type="spellStart"/>
      <w:r w:rsidRPr="00B453AD">
        <w:rPr>
          <w:rFonts w:eastAsia="Calibri"/>
          <w:bCs/>
          <w:lang w:eastAsia="en-US"/>
        </w:rPr>
        <w:t>Sõõru</w:t>
      </w:r>
      <w:proofErr w:type="spellEnd"/>
      <w:r w:rsidRPr="00B453AD">
        <w:rPr>
          <w:rFonts w:eastAsia="Calibri"/>
          <w:bCs/>
          <w:lang w:eastAsia="en-US"/>
        </w:rPr>
        <w:t xml:space="preserve">-Narva harutee (0,761 km), Metsaoidu tee (2,5 km) ja </w:t>
      </w:r>
      <w:proofErr w:type="spellStart"/>
      <w:r w:rsidRPr="00B453AD">
        <w:rPr>
          <w:rFonts w:eastAsia="Calibri"/>
          <w:bCs/>
          <w:lang w:eastAsia="en-US"/>
        </w:rPr>
        <w:t>Tanni</w:t>
      </w:r>
      <w:proofErr w:type="spellEnd"/>
      <w:r w:rsidRPr="00B453AD">
        <w:rPr>
          <w:rFonts w:eastAsia="Calibri"/>
          <w:bCs/>
          <w:lang w:eastAsia="en-US"/>
        </w:rPr>
        <w:t xml:space="preserve"> tee (0,29 km) asuvad Jõgeva maakonnas, Mustvee vallas, </w:t>
      </w:r>
      <w:proofErr w:type="spellStart"/>
      <w:r w:rsidRPr="00B453AD">
        <w:rPr>
          <w:rFonts w:eastAsia="Calibri"/>
          <w:bCs/>
          <w:lang w:eastAsia="en-US"/>
        </w:rPr>
        <w:t>Pedassaare</w:t>
      </w:r>
      <w:proofErr w:type="spellEnd"/>
      <w:r w:rsidRPr="00B453AD">
        <w:rPr>
          <w:rFonts w:eastAsia="Calibri"/>
          <w:bCs/>
          <w:lang w:eastAsia="en-US"/>
        </w:rPr>
        <w:t xml:space="preserve"> külas ja Tartu maakonnas, Peipsiääre vallas </w:t>
      </w:r>
      <w:proofErr w:type="spellStart"/>
      <w:r w:rsidRPr="00B453AD">
        <w:rPr>
          <w:rFonts w:eastAsia="Calibri"/>
          <w:bCs/>
          <w:lang w:eastAsia="en-US"/>
        </w:rPr>
        <w:t>Sõõru</w:t>
      </w:r>
      <w:proofErr w:type="spellEnd"/>
      <w:r w:rsidRPr="00B453AD">
        <w:rPr>
          <w:rFonts w:eastAsia="Calibri"/>
          <w:bCs/>
          <w:lang w:eastAsia="en-US"/>
        </w:rPr>
        <w:t xml:space="preserve"> ja Vea külas</w:t>
      </w:r>
      <w:r w:rsidR="000D05B2" w:rsidRPr="000D05B2">
        <w:rPr>
          <w:rFonts w:eastAsia="Calibri"/>
          <w:bCs/>
          <w:lang w:eastAsia="en-US"/>
        </w:rPr>
        <w:t>.</w:t>
      </w:r>
    </w:p>
    <w:p w14:paraId="2E5D7EEC" w14:textId="4C902010" w:rsidR="004B712F" w:rsidRPr="007D2D29" w:rsidRDefault="007C1683" w:rsidP="00FC5341">
      <w:pPr>
        <w:suppressAutoHyphens w:val="0"/>
        <w:autoSpaceDE w:val="0"/>
        <w:autoSpaceDN w:val="0"/>
        <w:adjustRightInd w:val="0"/>
        <w:jc w:val="both"/>
        <w:rPr>
          <w:rFonts w:eastAsia="Calibri"/>
          <w:bCs/>
          <w:lang w:eastAsia="en-US"/>
        </w:rPr>
      </w:pPr>
      <w:r>
        <w:rPr>
          <w:rFonts w:eastAsia="Calibri"/>
          <w:bCs/>
          <w:lang w:eastAsia="en-US"/>
        </w:rPr>
        <w:t xml:space="preserve">Teed </w:t>
      </w:r>
      <w:r w:rsidR="009B3C4E" w:rsidRPr="009B3C4E">
        <w:rPr>
          <w:rFonts w:eastAsia="Calibri"/>
          <w:bCs/>
          <w:lang w:eastAsia="en-US"/>
        </w:rPr>
        <w:t>saa</w:t>
      </w:r>
      <w:r>
        <w:rPr>
          <w:rFonts w:eastAsia="Calibri"/>
          <w:bCs/>
          <w:lang w:eastAsia="en-US"/>
        </w:rPr>
        <w:t>vad</w:t>
      </w:r>
      <w:r w:rsidR="009B3C4E" w:rsidRPr="009B3C4E">
        <w:rPr>
          <w:rFonts w:eastAsia="Calibri"/>
          <w:bCs/>
          <w:lang w:eastAsia="en-US"/>
        </w:rPr>
        <w:t xml:space="preserve"> alguse</w:t>
      </w:r>
      <w:r>
        <w:rPr>
          <w:rFonts w:eastAsia="Calibri"/>
          <w:bCs/>
          <w:lang w:eastAsia="en-US"/>
        </w:rPr>
        <w:t xml:space="preserve"> </w:t>
      </w:r>
      <w:r w:rsidR="00A57B55">
        <w:rPr>
          <w:rFonts w:eastAsia="Calibri"/>
          <w:bCs/>
          <w:lang w:eastAsia="en-US"/>
        </w:rPr>
        <w:t xml:space="preserve">Saare-Pala-Kodavere </w:t>
      </w:r>
      <w:proofErr w:type="spellStart"/>
      <w:r w:rsidR="009B3C4E" w:rsidRPr="009B3C4E">
        <w:rPr>
          <w:rFonts w:eastAsia="Calibri"/>
          <w:bCs/>
          <w:lang w:eastAsia="en-US"/>
        </w:rPr>
        <w:t>kõrvalmaantee</w:t>
      </w:r>
      <w:r w:rsidR="00A57B55">
        <w:rPr>
          <w:rFonts w:eastAsia="Calibri"/>
          <w:bCs/>
          <w:lang w:eastAsia="en-US"/>
        </w:rPr>
        <w:t>lt</w:t>
      </w:r>
      <w:proofErr w:type="spellEnd"/>
      <w:r w:rsidR="009B3C4E" w:rsidRPr="009B3C4E">
        <w:rPr>
          <w:rFonts w:eastAsia="Calibri"/>
          <w:bCs/>
          <w:lang w:eastAsia="en-US"/>
        </w:rPr>
        <w:t xml:space="preserve"> (nr </w:t>
      </w:r>
      <w:r w:rsidR="00FC5341">
        <w:rPr>
          <w:rFonts w:eastAsia="Calibri"/>
          <w:bCs/>
          <w:lang w:eastAsia="en-US"/>
        </w:rPr>
        <w:t>14101</w:t>
      </w:r>
      <w:r w:rsidR="009B3C4E" w:rsidRPr="009B3C4E">
        <w:rPr>
          <w:rFonts w:eastAsia="Calibri"/>
          <w:bCs/>
          <w:lang w:eastAsia="en-US"/>
        </w:rPr>
        <w:t xml:space="preserve">) </w:t>
      </w:r>
      <w:r w:rsidR="009B3C4E" w:rsidRPr="007D2D29">
        <w:rPr>
          <w:rFonts w:eastAsia="Calibri"/>
          <w:bCs/>
          <w:lang w:eastAsia="en-US"/>
        </w:rPr>
        <w:t>kilomeetrilt</w:t>
      </w:r>
      <w:r w:rsidR="00FC5341" w:rsidRPr="007D2D29">
        <w:rPr>
          <w:rFonts w:eastAsia="Calibri"/>
          <w:bCs/>
          <w:lang w:eastAsia="en-US"/>
        </w:rPr>
        <w:t xml:space="preserve"> </w:t>
      </w:r>
      <w:r w:rsidR="005B0C3B" w:rsidRPr="007D2D29">
        <w:rPr>
          <w:rFonts w:eastAsia="Calibri"/>
          <w:bCs/>
          <w:lang w:eastAsia="en-US"/>
        </w:rPr>
        <w:t>2,</w:t>
      </w:r>
      <w:r w:rsidR="007D2D29" w:rsidRPr="007D2D29">
        <w:rPr>
          <w:rFonts w:eastAsia="Calibri"/>
          <w:bCs/>
          <w:lang w:eastAsia="en-US"/>
        </w:rPr>
        <w:t>638 ja 7,749.</w:t>
      </w:r>
    </w:p>
    <w:p w14:paraId="31E52701" w14:textId="58022C15" w:rsidR="005A12C0" w:rsidRPr="00FC5341" w:rsidRDefault="00507251" w:rsidP="00F92AA3">
      <w:pPr>
        <w:suppressAutoHyphens w:val="0"/>
        <w:autoSpaceDE w:val="0"/>
        <w:autoSpaceDN w:val="0"/>
        <w:adjustRightInd w:val="0"/>
        <w:jc w:val="both"/>
        <w:rPr>
          <w:highlight w:val="yellow"/>
          <w:lang w:eastAsia="et-EE"/>
        </w:rPr>
      </w:pPr>
      <w:r w:rsidRPr="00D54A2D">
        <w:rPr>
          <w:lang w:eastAsia="et-EE"/>
        </w:rPr>
        <w:t>Vajalikud raietööd on RMK poolt tehtud</w:t>
      </w:r>
      <w:r w:rsidR="00D40D58" w:rsidRPr="00D54A2D">
        <w:rPr>
          <w:lang w:eastAsia="et-EE"/>
        </w:rPr>
        <w:t>.</w:t>
      </w:r>
      <w:r w:rsidR="003A01F4" w:rsidRPr="00D54A2D">
        <w:rPr>
          <w:lang w:eastAsia="et-EE"/>
        </w:rPr>
        <w:t xml:space="preserve"> </w:t>
      </w:r>
      <w:r w:rsidR="001049B5" w:rsidRPr="00D54A2D">
        <w:rPr>
          <w:lang w:eastAsia="et-EE"/>
        </w:rPr>
        <w:t xml:space="preserve">RMK raie järgselt võib olla jäänud objektidele üksikuid raiumata ja </w:t>
      </w:r>
      <w:proofErr w:type="spellStart"/>
      <w:r w:rsidR="001049B5" w:rsidRPr="00D54A2D">
        <w:rPr>
          <w:lang w:eastAsia="et-EE"/>
        </w:rPr>
        <w:t>kokkuvedamata</w:t>
      </w:r>
      <w:proofErr w:type="spellEnd"/>
      <w:r w:rsidR="001049B5" w:rsidRPr="00D54A2D">
        <w:rPr>
          <w:lang w:eastAsia="et-EE"/>
        </w:rPr>
        <w:t xml:space="preserve"> puid</w:t>
      </w:r>
      <w:r w:rsidR="0039652F" w:rsidRPr="00D54A2D">
        <w:rPr>
          <w:lang w:eastAsia="et-EE"/>
        </w:rPr>
        <w:t xml:space="preserve"> ja lõike</w:t>
      </w:r>
      <w:r w:rsidR="001049B5" w:rsidRPr="00D54A2D">
        <w:rPr>
          <w:lang w:eastAsia="et-EE"/>
        </w:rPr>
        <w:t xml:space="preserve">, mis vajavad täiendavat raiet. Raie käigus tuleb teha raiutavatest puudest etteantud sortimenti, see kokku vedada ja ladustada etteantud kohta. </w:t>
      </w:r>
      <w:r w:rsidR="009B3C4E" w:rsidRPr="00D54A2D">
        <w:rPr>
          <w:lang w:eastAsia="et-EE"/>
        </w:rPr>
        <w:t>R</w:t>
      </w:r>
      <w:r w:rsidR="001049B5" w:rsidRPr="00D54A2D">
        <w:rPr>
          <w:lang w:eastAsia="et-EE"/>
        </w:rPr>
        <w:t xml:space="preserve">aiutud trassidel </w:t>
      </w:r>
      <w:r w:rsidR="009B3C4E" w:rsidRPr="00D54A2D">
        <w:rPr>
          <w:lang w:eastAsia="et-EE"/>
        </w:rPr>
        <w:t xml:space="preserve">on jäänud </w:t>
      </w:r>
      <w:r w:rsidR="001049B5" w:rsidRPr="00D54A2D">
        <w:rPr>
          <w:lang w:eastAsia="et-EE"/>
        </w:rPr>
        <w:t xml:space="preserve">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w:t>
      </w:r>
    </w:p>
    <w:p w14:paraId="14025A19" w14:textId="17395FE1" w:rsidR="00BB55D0" w:rsidRDefault="009166AD" w:rsidP="006350EB">
      <w:pPr>
        <w:suppressAutoHyphens w:val="0"/>
        <w:autoSpaceDE w:val="0"/>
        <w:autoSpaceDN w:val="0"/>
        <w:adjustRightInd w:val="0"/>
        <w:jc w:val="both"/>
      </w:pPr>
      <w:r w:rsidRPr="009F0E29">
        <w:rPr>
          <w:bCs/>
        </w:rPr>
        <w:t>Edasi tuleb teostada kändude juurimine</w:t>
      </w:r>
      <w:r w:rsidR="003963A3" w:rsidRPr="009F0E29">
        <w:rPr>
          <w:bCs/>
        </w:rPr>
        <w:t xml:space="preserve"> </w:t>
      </w:r>
      <w:r w:rsidR="00BF44BE" w:rsidRPr="009F0E29">
        <w:rPr>
          <w:bCs/>
        </w:rPr>
        <w:t>(</w:t>
      </w:r>
      <w:r w:rsidR="0062183E" w:rsidRPr="009F0E29">
        <w:rPr>
          <w:bCs/>
        </w:rPr>
        <w:t>4</w:t>
      </w:r>
      <w:r w:rsidR="009F0E29" w:rsidRPr="009F0E29">
        <w:rPr>
          <w:bCs/>
        </w:rPr>
        <w:t>,</w:t>
      </w:r>
      <w:r w:rsidR="0062183E" w:rsidRPr="009F0E29">
        <w:rPr>
          <w:bCs/>
        </w:rPr>
        <w:t>87</w:t>
      </w:r>
      <w:r w:rsidR="00DF4DAD" w:rsidRPr="009F0E29">
        <w:rPr>
          <w:bCs/>
        </w:rPr>
        <w:t xml:space="preserve"> ha)</w:t>
      </w:r>
      <w:r w:rsidR="009F0E29" w:rsidRPr="009F0E29">
        <w:rPr>
          <w:bCs/>
        </w:rPr>
        <w:t xml:space="preserve"> ja kändude </w:t>
      </w:r>
      <w:proofErr w:type="spellStart"/>
      <w:r w:rsidR="009F0E29" w:rsidRPr="009F0E29">
        <w:rPr>
          <w:bCs/>
        </w:rPr>
        <w:t>äravedu</w:t>
      </w:r>
      <w:proofErr w:type="spellEnd"/>
      <w:r w:rsidR="009F0E29" w:rsidRPr="009F0E29">
        <w:rPr>
          <w:bCs/>
        </w:rPr>
        <w:t xml:space="preserve"> (0,05 ha)</w:t>
      </w:r>
      <w:r w:rsidR="00040158" w:rsidRPr="009F0E29">
        <w:rPr>
          <w:bCs/>
        </w:rPr>
        <w:t xml:space="preserve">. </w:t>
      </w:r>
      <w:r w:rsidR="00BB55D0" w:rsidRPr="009F0E29">
        <w:rPr>
          <w:bCs/>
        </w:rPr>
        <w:t>Kännud juuritakse kogu teetrassi laiuse ulatuses</w:t>
      </w:r>
      <w:r w:rsidR="00A14104" w:rsidRPr="009F0E29">
        <w:rPr>
          <w:bCs/>
        </w:rPr>
        <w:t xml:space="preserve"> ja </w:t>
      </w:r>
      <w:r w:rsidR="00953368" w:rsidRPr="009F0E29">
        <w:rPr>
          <w:bCs/>
        </w:rPr>
        <w:t>koondatakse hunnikutesse</w:t>
      </w:r>
      <w:r w:rsidR="00230147" w:rsidRPr="009F0E29">
        <w:rPr>
          <w:bCs/>
        </w:rPr>
        <w:t xml:space="preserve">. </w:t>
      </w:r>
      <w:r w:rsidR="00020020" w:rsidRPr="009F0E29">
        <w:rPr>
          <w:bCs/>
        </w:rPr>
        <w:t>Võsaga kaetud aladel töödeldakse kraavi nõlva võimalusel freesimise teel, või eemaldatakse võsa juurestik sette eemaldamise käigus.</w:t>
      </w:r>
      <w:r w:rsidR="006266B3" w:rsidRPr="009F0E29">
        <w:rPr>
          <w:bCs/>
        </w:rPr>
        <w:t xml:space="preserve"> </w:t>
      </w:r>
      <w:r w:rsidR="00D34133" w:rsidRPr="009F0E29">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9F0E29">
        <w:rPr>
          <w:bCs/>
        </w:rPr>
        <w:t>Juuritud känn</w:t>
      </w:r>
      <w:r w:rsidR="00330E2F" w:rsidRPr="009F0E29">
        <w:rPr>
          <w:bCs/>
        </w:rPr>
        <w:t>ud ja väljatulnud kivid</w:t>
      </w:r>
      <w:r w:rsidR="00BC2995" w:rsidRPr="009F0E29">
        <w:rPr>
          <w:bCs/>
        </w:rPr>
        <w:t xml:space="preserve"> </w:t>
      </w:r>
      <w:r w:rsidR="00330E2F" w:rsidRPr="009F0E29">
        <w:rPr>
          <w:bCs/>
        </w:rPr>
        <w:t>tuleb paigutada trassi äärde nii, et ei tekiks katkematut valli, vahe tuleb jätta iga 25m tagant.</w:t>
      </w:r>
      <w:r w:rsidR="00CA6293" w:rsidRPr="009F0E29">
        <w:rPr>
          <w:bCs/>
        </w:rPr>
        <w:t xml:space="preserve"> Sette võib paigutada ka olemasoleva mulde taha, kuid see peab jääma sellest madalamale. </w:t>
      </w:r>
      <w:r w:rsidR="00BC03AC" w:rsidRPr="009F0E29">
        <w:rPr>
          <w:bCs/>
        </w:rPr>
        <w:t>Kraavitrasside mulded tuleb tasandada siledaks, liiklust võimaldavaks muldeks.</w:t>
      </w:r>
      <w:r w:rsidRPr="009F0E29">
        <w:rPr>
          <w:bCs/>
        </w:rPr>
        <w:t xml:space="preserve"> Kivide, kändude ja puidu asetamine </w:t>
      </w:r>
      <w:r w:rsidR="003A1779" w:rsidRPr="009F0E29">
        <w:rPr>
          <w:bCs/>
        </w:rPr>
        <w:t>tee</w:t>
      </w:r>
      <w:r w:rsidRPr="009F0E29">
        <w:rPr>
          <w:bCs/>
        </w:rPr>
        <w:t xml:space="preserve"> mulletesse on keelatud. Kraavi teepoolsed perved peavad olema töödeldud tasemel, mis võimaldab mehhaniseeritud hooldust.</w:t>
      </w:r>
      <w:r w:rsidR="000B70FA" w:rsidRPr="009F0E29">
        <w:t xml:space="preserve"> </w:t>
      </w:r>
    </w:p>
    <w:p w14:paraId="75D50206" w14:textId="5C5FA716" w:rsidR="00B7609E" w:rsidRDefault="003D7C90" w:rsidP="00D0270C">
      <w:pPr>
        <w:suppressAutoHyphens w:val="0"/>
        <w:autoSpaceDE w:val="0"/>
        <w:autoSpaceDN w:val="0"/>
        <w:adjustRightInd w:val="0"/>
        <w:jc w:val="both"/>
      </w:pPr>
      <w:r w:rsidRPr="0056537C">
        <w:rPr>
          <w:b/>
          <w:bCs/>
        </w:rPr>
        <w:t>Metsaoidu tee</w:t>
      </w:r>
      <w:r w:rsidRPr="0056537C">
        <w:t xml:space="preserve"> (2,</w:t>
      </w:r>
      <w:r w:rsidRPr="00D0270C">
        <w:t xml:space="preserve">5 km) </w:t>
      </w:r>
      <w:r w:rsidR="00D0270C" w:rsidRPr="00D0270C">
        <w:t xml:space="preserve">saab alguse </w:t>
      </w:r>
      <w:proofErr w:type="spellStart"/>
      <w:r w:rsidR="00D0270C" w:rsidRPr="00D0270C">
        <w:t>Tanni</w:t>
      </w:r>
      <w:proofErr w:type="spellEnd"/>
      <w:r w:rsidR="00D0270C" w:rsidRPr="00D0270C">
        <w:t xml:space="preserve"> tee lõppedes piketiga 0+00 ning lõppeb piketiga 25+00 ristudes 7130402 </w:t>
      </w:r>
      <w:proofErr w:type="spellStart"/>
      <w:r w:rsidR="00D0270C" w:rsidRPr="00D0270C">
        <w:t>Sõõru</w:t>
      </w:r>
      <w:proofErr w:type="spellEnd"/>
      <w:r w:rsidR="00D0270C" w:rsidRPr="00D0270C">
        <w:t>-Nugise</w:t>
      </w:r>
      <w:r w:rsidR="00D0270C">
        <w:t xml:space="preserve"> teega. </w:t>
      </w:r>
      <w:r w:rsidR="00C975D8">
        <w:t>Metsaoidu teel on kõikide kraavide suublaks eramaade piiri mööda kulgev eesvool</w:t>
      </w:r>
      <w:r w:rsidR="00BE68AE">
        <w:t>u</w:t>
      </w:r>
      <w:r w:rsidR="00C975D8">
        <w:t xml:space="preserve"> kraav K-2, mille alguses, teest 25 m kaugusel paikneb 0,75 m paisutusega koprapais. Koprapais tuleb likvideerida ning riismed laotada ilusti maapinnale nii, et need ei takistaks</w:t>
      </w:r>
      <w:r w:rsidR="00BE68AE">
        <w:t xml:space="preserve"> </w:t>
      </w:r>
      <w:r w:rsidR="00C975D8">
        <w:t>maa sihtotstarbelist kasutamist.</w:t>
      </w:r>
      <w:r w:rsidR="00230E77">
        <w:t xml:space="preserve"> Lõigul pk 2+60 – 5+00 </w:t>
      </w:r>
      <w:r w:rsidR="00677D49">
        <w:t>rajatakse</w:t>
      </w:r>
      <w:r w:rsidR="00230E77">
        <w:t xml:space="preserve"> Metsaoidu tee </w:t>
      </w:r>
      <w:r w:rsidR="00677D49">
        <w:t xml:space="preserve">serva </w:t>
      </w:r>
      <w:r w:rsidR="00230E77">
        <w:t>teekraavid sügavusega 0,8 m ja põhjalaiusega 0,4 m. Teekraavid on juhitud olemasolevasse</w:t>
      </w:r>
      <w:r w:rsidR="00677D49">
        <w:t xml:space="preserve"> </w:t>
      </w:r>
      <w:r w:rsidR="00230E77">
        <w:t>kuivenduskraavi K-1, mis teetrassi osas täita tuleb. Teekraav T-9 tuleb kaevata kraavist K-1 edasi, kuni</w:t>
      </w:r>
      <w:r w:rsidR="002A61FE">
        <w:t xml:space="preserve"> </w:t>
      </w:r>
      <w:r w:rsidR="00230E77">
        <w:t>teekraavini T-2. Teekraav T-8 tuleb kokku kaevata olemasoleva teekraaviga T-1.</w:t>
      </w:r>
      <w:r w:rsidR="002A61FE">
        <w:t xml:space="preserve"> </w:t>
      </w:r>
    </w:p>
    <w:p w14:paraId="34604B54" w14:textId="77777777" w:rsidR="00B87BCB" w:rsidRDefault="00B7609E" w:rsidP="00230E77">
      <w:pPr>
        <w:suppressAutoHyphens w:val="0"/>
        <w:autoSpaceDE w:val="0"/>
        <w:autoSpaceDN w:val="0"/>
        <w:adjustRightInd w:val="0"/>
        <w:jc w:val="both"/>
        <w:rPr>
          <w:highlight w:val="yellow"/>
        </w:rPr>
      </w:pPr>
      <w:r w:rsidRPr="00B7609E">
        <w:t xml:space="preserve">Metsaoidu teel on </w:t>
      </w:r>
      <w:r>
        <w:t>ettenäh</w:t>
      </w:r>
      <w:r w:rsidRPr="00B7609E">
        <w:t>tud 3 truubi likvideerimine ja 6 truubi ehitamine.</w:t>
      </w:r>
      <w:r w:rsidR="003D7C90" w:rsidRPr="00FC5341">
        <w:rPr>
          <w:highlight w:val="yellow"/>
        </w:rPr>
        <w:t xml:space="preserve"> </w:t>
      </w:r>
    </w:p>
    <w:p w14:paraId="5DD67578" w14:textId="78744E7D" w:rsidR="00964D19" w:rsidRPr="00DF20CB" w:rsidRDefault="00B87BCB" w:rsidP="00AD1EB2">
      <w:pPr>
        <w:suppressAutoHyphens w:val="0"/>
        <w:autoSpaceDE w:val="0"/>
        <w:autoSpaceDN w:val="0"/>
        <w:adjustRightInd w:val="0"/>
        <w:jc w:val="both"/>
      </w:pPr>
      <w:proofErr w:type="spellStart"/>
      <w:r w:rsidRPr="00D0270C">
        <w:lastRenderedPageBreak/>
        <w:t>Sõõru</w:t>
      </w:r>
      <w:proofErr w:type="spellEnd"/>
      <w:r w:rsidRPr="00D0270C">
        <w:t>-Nugise</w:t>
      </w:r>
      <w:r>
        <w:t xml:space="preserve"> teega ristumiskohta on rajatakse teede T-kujuline ristmik (tüüp R-T).</w:t>
      </w:r>
      <w:r w:rsidR="003133CA">
        <w:t xml:space="preserve"> </w:t>
      </w:r>
      <w:r w:rsidR="00964D19">
        <w:t>T</w:t>
      </w:r>
      <w:r w:rsidR="00964D19" w:rsidRPr="00DF20CB">
        <w:t xml:space="preserve">ee rajatakse tee pealt laiusega 4,5m. Tee katendi konstruktsioon on geotekstiil (deklareeritud tõmbetugevus MD/CMD ≥20 </w:t>
      </w:r>
      <w:proofErr w:type="spellStart"/>
      <w:r w:rsidR="00964D19" w:rsidRPr="00DF20CB">
        <w:t>kN</w:t>
      </w:r>
      <w:proofErr w:type="spellEnd"/>
      <w:r w:rsidR="00964D19" w:rsidRPr="00DF20CB">
        <w:t>/m, mitte kootud kangas, laiusega 5m). Kandevkiht rajatakse sorteeritud kruusast (</w:t>
      </w:r>
      <w:proofErr w:type="spellStart"/>
      <w:r w:rsidR="00964D19" w:rsidRPr="00DF20CB">
        <w:t>pos</w:t>
      </w:r>
      <w:proofErr w:type="spellEnd"/>
      <w:r w:rsidR="00964D19" w:rsidRPr="00DF20CB">
        <w:t xml:space="preserve"> 4) paksusega 20cm, anda sellele 3,5%-</w:t>
      </w:r>
      <w:proofErr w:type="spellStart"/>
      <w:r w:rsidR="00964D19" w:rsidRPr="00DF20CB">
        <w:t>line</w:t>
      </w:r>
      <w:proofErr w:type="spellEnd"/>
      <w:r w:rsidR="00964D19" w:rsidRPr="00DF20CB">
        <w:t xml:space="preserve"> põikkalle ning see korralikult tihendada. Kulumiskiht rajada </w:t>
      </w:r>
      <w:bookmarkStart w:id="6" w:name="_Hlk150957352"/>
      <w:r w:rsidR="00964D19" w:rsidRPr="00DF20CB">
        <w:t>purustatud kruusast (</w:t>
      </w:r>
      <w:proofErr w:type="spellStart"/>
      <w:r w:rsidR="00964D19" w:rsidRPr="00DF20CB">
        <w:t>pos</w:t>
      </w:r>
      <w:proofErr w:type="spellEnd"/>
      <w:r w:rsidR="00964D19" w:rsidRPr="00DF20CB">
        <w:t xml:space="preserve"> 6)</w:t>
      </w:r>
      <w:bookmarkEnd w:id="6"/>
      <w:r w:rsidR="00964D19" w:rsidRPr="00DF20CB">
        <w:t xml:space="preserve"> paksusega 10cm ning samuti anda sellele 3,5%-</w:t>
      </w:r>
      <w:proofErr w:type="spellStart"/>
      <w:r w:rsidR="00964D19" w:rsidRPr="00DF20CB">
        <w:t>line</w:t>
      </w:r>
      <w:proofErr w:type="spellEnd"/>
      <w:r w:rsidR="00964D19" w:rsidRPr="00DF20CB">
        <w:t xml:space="preserve"> põikkalle ja see korralikult tihendada.</w:t>
      </w:r>
      <w:r w:rsidR="00AD1EB2">
        <w:t xml:space="preserve"> Lõigul 6+60 – 18+15 on teemuldes segunenud turvas ja liiv. Selles osas tuleb peale geotekstiili paigaldamist laotada maha ka </w:t>
      </w:r>
      <w:proofErr w:type="spellStart"/>
      <w:r w:rsidR="00AD1EB2">
        <w:t>geovõrk</w:t>
      </w:r>
      <w:proofErr w:type="spellEnd"/>
      <w:r w:rsidR="00AD1EB2">
        <w:t xml:space="preserve"> </w:t>
      </w:r>
      <w:r w:rsidR="006C26C4" w:rsidRPr="006C26C4">
        <w:t>(PET või PP, Deklareeritud tõmbetugevus MD/CMD ≥50/50kN, avaga 40-70 mm)</w:t>
      </w:r>
      <w:r w:rsidR="00AD1EB2">
        <w:t xml:space="preserve">. Pk 6+60 – 18+15 katend </w:t>
      </w:r>
      <w:r w:rsidR="006C26C4">
        <w:t>rajatakse</w:t>
      </w:r>
      <w:r w:rsidR="00AD1EB2">
        <w:t xml:space="preserve"> 35 cm paksusena. Katendikihtideks</w:t>
      </w:r>
      <w:r w:rsidR="00FC1856">
        <w:t xml:space="preserve"> on</w:t>
      </w:r>
      <w:r w:rsidR="004E04AE">
        <w:t xml:space="preserve"> </w:t>
      </w:r>
      <w:r w:rsidR="00AD1EB2">
        <w:t xml:space="preserve">25 cm </w:t>
      </w:r>
      <w:r w:rsidR="00FB6934" w:rsidRPr="00FB6934">
        <w:t>sorteeritud kruusa (</w:t>
      </w:r>
      <w:proofErr w:type="spellStart"/>
      <w:r w:rsidR="00FB6934" w:rsidRPr="00FB6934">
        <w:t>pos</w:t>
      </w:r>
      <w:proofErr w:type="spellEnd"/>
      <w:r w:rsidR="00FB6934" w:rsidRPr="00FB6934">
        <w:t xml:space="preserve"> 4) </w:t>
      </w:r>
      <w:r w:rsidR="00AD1EB2">
        <w:t xml:space="preserve">ning 10 cm kate </w:t>
      </w:r>
      <w:r w:rsidR="005412F6" w:rsidRPr="005412F6">
        <w:t>purustatud kruusa (</w:t>
      </w:r>
      <w:proofErr w:type="spellStart"/>
      <w:r w:rsidR="005412F6" w:rsidRPr="005412F6">
        <w:t>pos</w:t>
      </w:r>
      <w:proofErr w:type="spellEnd"/>
      <w:r w:rsidR="005412F6" w:rsidRPr="005412F6">
        <w:t xml:space="preserve"> 6)</w:t>
      </w:r>
      <w:r w:rsidR="00AD1EB2">
        <w:t>.</w:t>
      </w:r>
    </w:p>
    <w:p w14:paraId="754D0E7C" w14:textId="0BC86723" w:rsidR="003D7C90" w:rsidRPr="00FC5341" w:rsidRDefault="003133CA" w:rsidP="00964D19">
      <w:pPr>
        <w:suppressAutoHyphens w:val="0"/>
        <w:autoSpaceDE w:val="0"/>
        <w:autoSpaceDN w:val="0"/>
        <w:adjustRightInd w:val="0"/>
        <w:jc w:val="both"/>
        <w:rPr>
          <w:highlight w:val="yellow"/>
        </w:rPr>
      </w:pPr>
      <w:r w:rsidRPr="00B7609E">
        <w:t>Metsaoidu</w:t>
      </w:r>
      <w:r w:rsidR="00964D19" w:rsidRPr="00DF20CB">
        <w:t xml:space="preserve"> teele on ette nähtud rajada </w:t>
      </w:r>
      <w:r w:rsidR="000E673E" w:rsidRPr="000E673E">
        <w:t xml:space="preserve">2xM2 ja 5xM3 </w:t>
      </w:r>
      <w:proofErr w:type="spellStart"/>
      <w:r w:rsidR="00964D19" w:rsidRPr="00DF20CB">
        <w:t>mahasõidu</w:t>
      </w:r>
      <w:proofErr w:type="spellEnd"/>
      <w:r w:rsidR="00964D19" w:rsidRPr="00DF20CB">
        <w:t xml:space="preserve"> kohad</w:t>
      </w:r>
      <w:r w:rsidR="000E673E">
        <w:t xml:space="preserve"> </w:t>
      </w:r>
      <w:r w:rsidR="000E673E" w:rsidRPr="000E673E">
        <w:t>ning R-T teede T-kujulise ristmik</w:t>
      </w:r>
      <w:r w:rsidR="00964D19" w:rsidRPr="00DF20CB">
        <w:t>.</w:t>
      </w:r>
      <w:r w:rsidR="00964D19" w:rsidRPr="00A2144D">
        <w:t xml:space="preserve"> </w:t>
      </w:r>
      <w:r w:rsidR="00964D19">
        <w:t>Tee rajatiste ehitamisel tuleb aluseks võtta trükis „Maaparandusrajatiste Tüüpjoonised“ 2019 a versioon.</w:t>
      </w:r>
    </w:p>
    <w:p w14:paraId="0B6188D5" w14:textId="77777777" w:rsidR="00020EA5" w:rsidRDefault="00A74E4D" w:rsidP="00020EA5">
      <w:pPr>
        <w:suppressAutoHyphens w:val="0"/>
        <w:autoSpaceDE w:val="0"/>
        <w:autoSpaceDN w:val="0"/>
        <w:adjustRightInd w:val="0"/>
        <w:jc w:val="both"/>
      </w:pPr>
      <w:bookmarkStart w:id="7" w:name="_Hlk150507806"/>
      <w:proofErr w:type="spellStart"/>
      <w:r w:rsidRPr="00D05FF5">
        <w:rPr>
          <w:b/>
          <w:bCs/>
        </w:rPr>
        <w:t>Sõõru</w:t>
      </w:r>
      <w:proofErr w:type="spellEnd"/>
      <w:r w:rsidRPr="00D05FF5">
        <w:rPr>
          <w:b/>
          <w:bCs/>
        </w:rPr>
        <w:t>-Narva</w:t>
      </w:r>
      <w:r w:rsidR="004A1EBF" w:rsidRPr="00D05FF5">
        <w:rPr>
          <w:b/>
          <w:bCs/>
        </w:rPr>
        <w:t xml:space="preserve"> tee </w:t>
      </w:r>
      <w:bookmarkEnd w:id="7"/>
      <w:r w:rsidR="004A1EBF" w:rsidRPr="00D05FF5">
        <w:t>(0,</w:t>
      </w:r>
      <w:r w:rsidR="00D05FF5" w:rsidRPr="00D05FF5">
        <w:t>16</w:t>
      </w:r>
      <w:r w:rsidR="004A1EBF" w:rsidRPr="00D05FF5">
        <w:t xml:space="preserve">9 km) </w:t>
      </w:r>
      <w:r w:rsidR="00795038">
        <w:t xml:space="preserve">saab alguse 14101 Saare-Pala-Kodavere kõrvalmaantee 7,76. km-l piketiga 0-20 ning lõppeb piketiga 1+88 </w:t>
      </w:r>
      <w:proofErr w:type="spellStart"/>
      <w:r w:rsidR="00795038">
        <w:t>Sõõru</w:t>
      </w:r>
      <w:proofErr w:type="spellEnd"/>
      <w:r w:rsidR="00795038">
        <w:t xml:space="preserve">-Narva harutee </w:t>
      </w:r>
      <w:r w:rsidR="00795038" w:rsidRPr="00020EA5">
        <w:t>alguses.</w:t>
      </w:r>
      <w:r w:rsidR="00FA07FD" w:rsidRPr="00020EA5">
        <w:t xml:space="preserve"> </w:t>
      </w:r>
    </w:p>
    <w:p w14:paraId="4441FCB2" w14:textId="61D57CA6" w:rsidR="00020EA5" w:rsidRDefault="00020EA5" w:rsidP="00020EA5">
      <w:pPr>
        <w:suppressAutoHyphens w:val="0"/>
        <w:autoSpaceDE w:val="0"/>
        <w:autoSpaceDN w:val="0"/>
        <w:adjustRightInd w:val="0"/>
        <w:jc w:val="both"/>
      </w:pPr>
      <w:proofErr w:type="spellStart"/>
      <w:r w:rsidRPr="00020EA5">
        <w:t>Sõõru</w:t>
      </w:r>
      <w:proofErr w:type="spellEnd"/>
      <w:r w:rsidRPr="00020EA5">
        <w:t>-Narva tee</w:t>
      </w:r>
      <w:r>
        <w:t xml:space="preserve"> rajatakse tee pealt laiusega 4,0m. </w:t>
      </w:r>
      <w:r w:rsidR="003E09CE">
        <w:t>Teele rajatakse ainult k</w:t>
      </w:r>
      <w:r>
        <w:t>ulumiskiht purustatud kruusast (</w:t>
      </w:r>
      <w:proofErr w:type="spellStart"/>
      <w:r>
        <w:t>pos</w:t>
      </w:r>
      <w:proofErr w:type="spellEnd"/>
      <w:r>
        <w:t xml:space="preserve"> 6) paksusega 10cm anda sellele 3,5%-</w:t>
      </w:r>
      <w:proofErr w:type="spellStart"/>
      <w:r>
        <w:t>line</w:t>
      </w:r>
      <w:proofErr w:type="spellEnd"/>
      <w:r>
        <w:t xml:space="preserve"> põikkalle ja see korralikult tihendada.</w:t>
      </w:r>
    </w:p>
    <w:p w14:paraId="5B9D5A2F" w14:textId="5AD58351" w:rsidR="004A1EBF" w:rsidRPr="00FC5341" w:rsidRDefault="00020EA5" w:rsidP="00020EA5">
      <w:pPr>
        <w:suppressAutoHyphens w:val="0"/>
        <w:autoSpaceDE w:val="0"/>
        <w:autoSpaceDN w:val="0"/>
        <w:adjustRightInd w:val="0"/>
        <w:jc w:val="both"/>
        <w:rPr>
          <w:highlight w:val="yellow"/>
        </w:rPr>
      </w:pPr>
      <w:proofErr w:type="spellStart"/>
      <w:r w:rsidRPr="00020EA5">
        <w:t>Sõõru</w:t>
      </w:r>
      <w:proofErr w:type="spellEnd"/>
      <w:r w:rsidRPr="00020EA5">
        <w:t>-Narva tee</w:t>
      </w:r>
      <w:r>
        <w:t xml:space="preserve">le on ette nähtud rajada 1xM2 ja 1xM3 </w:t>
      </w:r>
      <w:proofErr w:type="spellStart"/>
      <w:r>
        <w:t>mahasõidu</w:t>
      </w:r>
      <w:proofErr w:type="spellEnd"/>
      <w:r>
        <w:t xml:space="preserve"> kohad. Tee rajatiste ehitamisel tuleb aluseks võtta trükis „Maaparandusrajatiste Tüüpjoonised“ 2019 a versioon.</w:t>
      </w:r>
    </w:p>
    <w:p w14:paraId="11A64942" w14:textId="039E3E0D" w:rsidR="00CF787F" w:rsidRPr="00FC5341" w:rsidRDefault="00D05FF5" w:rsidP="00AD43D7">
      <w:pPr>
        <w:suppressAutoHyphens w:val="0"/>
        <w:autoSpaceDE w:val="0"/>
        <w:autoSpaceDN w:val="0"/>
        <w:adjustRightInd w:val="0"/>
        <w:jc w:val="both"/>
        <w:rPr>
          <w:highlight w:val="yellow"/>
        </w:rPr>
      </w:pPr>
      <w:proofErr w:type="spellStart"/>
      <w:r w:rsidRPr="00D05FF5">
        <w:rPr>
          <w:b/>
          <w:bCs/>
        </w:rPr>
        <w:t>Sõõru</w:t>
      </w:r>
      <w:proofErr w:type="spellEnd"/>
      <w:r w:rsidRPr="00D05FF5">
        <w:rPr>
          <w:b/>
          <w:bCs/>
        </w:rPr>
        <w:t xml:space="preserve">-Narva </w:t>
      </w:r>
      <w:r w:rsidRPr="0056537C">
        <w:rPr>
          <w:b/>
          <w:bCs/>
        </w:rPr>
        <w:t>harutee</w:t>
      </w:r>
      <w:r w:rsidR="00CF787F" w:rsidRPr="0056537C">
        <w:t xml:space="preserve"> (0,</w:t>
      </w:r>
      <w:r w:rsidR="0056537C" w:rsidRPr="0056537C">
        <w:t xml:space="preserve">761 </w:t>
      </w:r>
      <w:r w:rsidR="00CF787F" w:rsidRPr="0056537C">
        <w:t xml:space="preserve">km) </w:t>
      </w:r>
      <w:r w:rsidR="00AD43D7">
        <w:t xml:space="preserve">saab alguse piketiga 0+00 </w:t>
      </w:r>
      <w:proofErr w:type="spellStart"/>
      <w:r w:rsidR="00AD43D7">
        <w:t>Sõõru</w:t>
      </w:r>
      <w:proofErr w:type="spellEnd"/>
      <w:r w:rsidR="00AD43D7">
        <w:t>-Narva tee lõpus ning lõppeb piketiga 7+61 TP-S silmusekujulise tagasipööramisekohaga.</w:t>
      </w:r>
    </w:p>
    <w:p w14:paraId="7580FDC4" w14:textId="4768FFEF" w:rsidR="00020EA5" w:rsidRDefault="00020EA5" w:rsidP="00020EA5">
      <w:pPr>
        <w:suppressAutoHyphens w:val="0"/>
        <w:autoSpaceDE w:val="0"/>
        <w:autoSpaceDN w:val="0"/>
        <w:adjustRightInd w:val="0"/>
        <w:jc w:val="both"/>
      </w:pPr>
      <w:proofErr w:type="spellStart"/>
      <w:r w:rsidRPr="00020EA5">
        <w:t>Sõõru</w:t>
      </w:r>
      <w:proofErr w:type="spellEnd"/>
      <w:r w:rsidRPr="00020EA5">
        <w:t xml:space="preserve">-Narva </w:t>
      </w:r>
      <w:r>
        <w:t>haru</w:t>
      </w:r>
      <w:r w:rsidRPr="00020EA5">
        <w:t>tee</w:t>
      </w:r>
      <w:r>
        <w:t xml:space="preserve"> rajatakse tee pealt laiusega 4,5m. Tee katendi konstruktsioon on geotekstiil (deklareeritud tõmbetugevus MD/CMD ≥20 </w:t>
      </w:r>
      <w:proofErr w:type="spellStart"/>
      <w:r>
        <w:t>kN</w:t>
      </w:r>
      <w:proofErr w:type="spellEnd"/>
      <w:r>
        <w:t>/m, mitte kootud kangas, laiusega 5m). Kandevkiht rajatakse sorteeritud kruusast (</w:t>
      </w:r>
      <w:proofErr w:type="spellStart"/>
      <w:r>
        <w:t>pos</w:t>
      </w:r>
      <w:proofErr w:type="spellEnd"/>
      <w:r>
        <w:t xml:space="preserve"> 4) paksusega 20cm, anda sellele 3,5%-</w:t>
      </w:r>
      <w:proofErr w:type="spellStart"/>
      <w:r>
        <w:t>line</w:t>
      </w:r>
      <w:proofErr w:type="spellEnd"/>
      <w:r>
        <w:t xml:space="preserve"> põikkalle ning see korralikult tihendada. Kulumiskiht rajada purustatud kruusast (</w:t>
      </w:r>
      <w:proofErr w:type="spellStart"/>
      <w:r>
        <w:t>pos</w:t>
      </w:r>
      <w:proofErr w:type="spellEnd"/>
      <w:r>
        <w:t xml:space="preserve"> 6) paksusega 10cm ning samuti anda sellele 3,5%-</w:t>
      </w:r>
      <w:proofErr w:type="spellStart"/>
      <w:r>
        <w:t>line</w:t>
      </w:r>
      <w:proofErr w:type="spellEnd"/>
      <w:r>
        <w:t xml:space="preserve"> põikkalle ja see korralikult tihendada.</w:t>
      </w:r>
    </w:p>
    <w:p w14:paraId="30D341B3" w14:textId="55FA5963" w:rsidR="00CF787F" w:rsidRPr="00FC5341" w:rsidRDefault="00020EA5" w:rsidP="00CE5C42">
      <w:pPr>
        <w:suppressAutoHyphens w:val="0"/>
        <w:autoSpaceDE w:val="0"/>
        <w:autoSpaceDN w:val="0"/>
        <w:adjustRightInd w:val="0"/>
        <w:jc w:val="both"/>
        <w:rPr>
          <w:highlight w:val="yellow"/>
        </w:rPr>
      </w:pPr>
      <w:proofErr w:type="spellStart"/>
      <w:r w:rsidRPr="00020EA5">
        <w:t>Sõõru</w:t>
      </w:r>
      <w:proofErr w:type="spellEnd"/>
      <w:r w:rsidRPr="00020EA5">
        <w:t xml:space="preserve">-Narva </w:t>
      </w:r>
      <w:r>
        <w:t>haru</w:t>
      </w:r>
      <w:r w:rsidRPr="00020EA5">
        <w:t>tee</w:t>
      </w:r>
      <w:r>
        <w:t xml:space="preserve">le on ette nähtud rajada </w:t>
      </w:r>
      <w:r w:rsidR="00CE5C42">
        <w:t xml:space="preserve">5xM3 </w:t>
      </w:r>
      <w:proofErr w:type="spellStart"/>
      <w:r w:rsidR="00CE5C42">
        <w:t>mahasõidu</w:t>
      </w:r>
      <w:proofErr w:type="spellEnd"/>
      <w:r w:rsidR="00CE5C42">
        <w:t xml:space="preserve"> kohad ning 1xTP-S silmusekujuli</w:t>
      </w:r>
      <w:r w:rsidR="001542C1">
        <w:t>n</w:t>
      </w:r>
      <w:r w:rsidR="00CE5C42">
        <w:t>e tagasipööramisekoht</w:t>
      </w:r>
      <w:r>
        <w:t>. Tee rajatiste ehitamisel tuleb aluseks võtta trükis „Maaparandusrajatiste Tüüpjoonised“ 2019 a versioon.</w:t>
      </w:r>
    </w:p>
    <w:p w14:paraId="06E5C813" w14:textId="38C9B20B" w:rsidR="00F01B0E" w:rsidRPr="00DF20CB" w:rsidRDefault="003D296F" w:rsidP="003C4DE9">
      <w:pPr>
        <w:suppressAutoHyphens w:val="0"/>
        <w:autoSpaceDE w:val="0"/>
        <w:autoSpaceDN w:val="0"/>
        <w:adjustRightInd w:val="0"/>
        <w:jc w:val="both"/>
      </w:pPr>
      <w:proofErr w:type="spellStart"/>
      <w:r w:rsidRPr="00DF20CB">
        <w:rPr>
          <w:b/>
          <w:bCs/>
        </w:rPr>
        <w:t>T</w:t>
      </w:r>
      <w:r w:rsidR="0056537C" w:rsidRPr="00DF20CB">
        <w:rPr>
          <w:b/>
          <w:bCs/>
        </w:rPr>
        <w:t>a</w:t>
      </w:r>
      <w:r w:rsidRPr="00DF20CB">
        <w:rPr>
          <w:b/>
          <w:bCs/>
        </w:rPr>
        <w:t>nni</w:t>
      </w:r>
      <w:proofErr w:type="spellEnd"/>
      <w:r w:rsidRPr="00DF20CB">
        <w:rPr>
          <w:b/>
          <w:bCs/>
        </w:rPr>
        <w:t xml:space="preserve"> tee</w:t>
      </w:r>
      <w:r w:rsidRPr="00DF20CB">
        <w:t xml:space="preserve"> </w:t>
      </w:r>
      <w:r w:rsidR="00AA5792" w:rsidRPr="00DF20CB">
        <w:t>(</w:t>
      </w:r>
      <w:r w:rsidRPr="00DF20CB">
        <w:t>0</w:t>
      </w:r>
      <w:r w:rsidR="00AA5792" w:rsidRPr="00DF20CB">
        <w:t>,</w:t>
      </w:r>
      <w:r w:rsidR="00193D0E" w:rsidRPr="00DF20CB">
        <w:t>29</w:t>
      </w:r>
      <w:r w:rsidRPr="00DF20CB">
        <w:t>km</w:t>
      </w:r>
      <w:r w:rsidR="00AA5792" w:rsidRPr="00DF20CB">
        <w:t>)</w:t>
      </w:r>
      <w:r w:rsidRPr="00DF20CB">
        <w:t xml:space="preserve"> </w:t>
      </w:r>
      <w:r w:rsidR="0092021C" w:rsidRPr="00DF20CB">
        <w:t>saab alguse 14101 Saare-Pala-Kodavere kõrvalmaantee 2,64. km-</w:t>
      </w:r>
      <w:proofErr w:type="spellStart"/>
      <w:r w:rsidR="0092021C" w:rsidRPr="00DF20CB">
        <w:t>lt</w:t>
      </w:r>
      <w:proofErr w:type="spellEnd"/>
      <w:r w:rsidR="0092021C" w:rsidRPr="00DF20CB">
        <w:t xml:space="preserve"> piketiga 0+00 ning lõppeb piketiga 2+90 Metsaoidu tee alguses. </w:t>
      </w:r>
      <w:r w:rsidR="003C4DE9" w:rsidRPr="00DF20CB">
        <w:t xml:space="preserve">Olemasoleva teemulde seisukord on hea ning mulle liigniiskuse all ei kannata. </w:t>
      </w:r>
      <w:r w:rsidR="0092021C" w:rsidRPr="00DF20CB">
        <w:t>P</w:t>
      </w:r>
      <w:r w:rsidR="0094523F" w:rsidRPr="00DF20CB">
        <w:t>iketi 0+80</w:t>
      </w:r>
      <w:r w:rsidR="0092021C" w:rsidRPr="00DF20CB">
        <w:t xml:space="preserve"> </w:t>
      </w:r>
      <w:r w:rsidR="0094523F" w:rsidRPr="00DF20CB">
        <w:t>juures rajada teemulde alla veeviimar. Veeviimari väljavoolule tuleb rajada otsak Ø15-30 cm kivide.</w:t>
      </w:r>
      <w:r w:rsidR="0092021C" w:rsidRPr="00DF20CB">
        <w:t xml:space="preserve"> </w:t>
      </w:r>
    </w:p>
    <w:p w14:paraId="316B1A6D" w14:textId="3E76773E" w:rsidR="003D296F" w:rsidRPr="00DF20CB" w:rsidRDefault="003D296F" w:rsidP="008658D3">
      <w:pPr>
        <w:suppressAutoHyphens w:val="0"/>
        <w:autoSpaceDE w:val="0"/>
        <w:autoSpaceDN w:val="0"/>
        <w:adjustRightInd w:val="0"/>
        <w:jc w:val="both"/>
      </w:pPr>
      <w:proofErr w:type="spellStart"/>
      <w:r w:rsidRPr="00DF20CB">
        <w:t>T</w:t>
      </w:r>
      <w:r w:rsidR="002E73F0" w:rsidRPr="00DF20CB">
        <w:t>a</w:t>
      </w:r>
      <w:r w:rsidRPr="00DF20CB">
        <w:t>nni</w:t>
      </w:r>
      <w:proofErr w:type="spellEnd"/>
      <w:r w:rsidRPr="00DF20CB">
        <w:t xml:space="preserve"> </w:t>
      </w:r>
      <w:bookmarkStart w:id="8" w:name="_Hlk150957807"/>
      <w:r w:rsidRPr="00DF20CB">
        <w:t xml:space="preserve">tee </w:t>
      </w:r>
      <w:r w:rsidR="001C6A7E" w:rsidRPr="00DF20CB">
        <w:t xml:space="preserve">rajatakse tee pealt laiusega 4,5m. Tee katendi konstruktsioon on geotekstiil (deklareeritud tõmbetugevus MD/CMD ≥20 </w:t>
      </w:r>
      <w:proofErr w:type="spellStart"/>
      <w:r w:rsidR="001C6A7E" w:rsidRPr="00DF20CB">
        <w:t>kN</w:t>
      </w:r>
      <w:proofErr w:type="spellEnd"/>
      <w:r w:rsidR="001C6A7E" w:rsidRPr="00DF20CB">
        <w:t>/m, mitte kootud kangas, laiusega 5m)</w:t>
      </w:r>
      <w:r w:rsidR="00C86042" w:rsidRPr="00DF20CB">
        <w:t>.</w:t>
      </w:r>
      <w:r w:rsidR="001C6A7E" w:rsidRPr="00DF20CB">
        <w:t xml:space="preserve"> </w:t>
      </w:r>
      <w:r w:rsidR="00C86042" w:rsidRPr="00DF20CB">
        <w:t>K</w:t>
      </w:r>
      <w:r w:rsidR="001C6A7E" w:rsidRPr="00DF20CB">
        <w:t xml:space="preserve">andevkiht </w:t>
      </w:r>
      <w:r w:rsidR="00C86042" w:rsidRPr="00DF20CB">
        <w:t xml:space="preserve">rajatakse </w:t>
      </w:r>
      <w:r w:rsidR="001C6A7E" w:rsidRPr="00DF20CB">
        <w:t>sorteeritud kruusast (</w:t>
      </w:r>
      <w:proofErr w:type="spellStart"/>
      <w:r w:rsidR="001C6A7E" w:rsidRPr="00DF20CB">
        <w:t>pos</w:t>
      </w:r>
      <w:proofErr w:type="spellEnd"/>
      <w:r w:rsidR="001C6A7E" w:rsidRPr="00DF20CB">
        <w:t xml:space="preserve"> 4) paksusega 20cm</w:t>
      </w:r>
      <w:r w:rsidR="008658D3" w:rsidRPr="00DF20CB">
        <w:t>, anda sellele 3,5%-</w:t>
      </w:r>
      <w:proofErr w:type="spellStart"/>
      <w:r w:rsidR="008658D3" w:rsidRPr="00DF20CB">
        <w:t>line</w:t>
      </w:r>
      <w:proofErr w:type="spellEnd"/>
      <w:r w:rsidR="008658D3" w:rsidRPr="00DF20CB">
        <w:t xml:space="preserve"> põikkalle ning see korralikult tihendada.</w:t>
      </w:r>
      <w:r w:rsidR="001C6A7E" w:rsidRPr="00DF20CB">
        <w:t xml:space="preserve"> </w:t>
      </w:r>
      <w:r w:rsidR="008658D3" w:rsidRPr="00DF20CB">
        <w:t>K</w:t>
      </w:r>
      <w:r w:rsidR="001C6A7E" w:rsidRPr="00DF20CB">
        <w:t xml:space="preserve">ulumiskiht </w:t>
      </w:r>
      <w:r w:rsidR="00C86042" w:rsidRPr="00DF20CB">
        <w:t xml:space="preserve">rajada </w:t>
      </w:r>
      <w:r w:rsidR="001C6A7E" w:rsidRPr="00DF20CB">
        <w:t>purustatud kruusast (</w:t>
      </w:r>
      <w:proofErr w:type="spellStart"/>
      <w:r w:rsidR="001C6A7E" w:rsidRPr="00DF20CB">
        <w:t>pos</w:t>
      </w:r>
      <w:proofErr w:type="spellEnd"/>
      <w:r w:rsidR="001C6A7E" w:rsidRPr="00DF20CB">
        <w:t xml:space="preserve"> 6) paksusega 10cm</w:t>
      </w:r>
      <w:r w:rsidR="00E109E9" w:rsidRPr="00DF20CB">
        <w:t xml:space="preserve"> ning samuti anda sellele 3,5%-</w:t>
      </w:r>
      <w:proofErr w:type="spellStart"/>
      <w:r w:rsidR="00E109E9" w:rsidRPr="00DF20CB">
        <w:t>line</w:t>
      </w:r>
      <w:proofErr w:type="spellEnd"/>
      <w:r w:rsidR="00E109E9" w:rsidRPr="00DF20CB">
        <w:t xml:space="preserve"> põikkalle ja see korralikult tihendada.</w:t>
      </w:r>
    </w:p>
    <w:p w14:paraId="0B7A3FB6" w14:textId="7E03DF53" w:rsidR="003D296F" w:rsidRDefault="00E109E9" w:rsidP="00A2144D">
      <w:pPr>
        <w:suppressAutoHyphens w:val="0"/>
        <w:autoSpaceDE w:val="0"/>
        <w:autoSpaceDN w:val="0"/>
        <w:adjustRightInd w:val="0"/>
        <w:jc w:val="both"/>
      </w:pPr>
      <w:proofErr w:type="spellStart"/>
      <w:r w:rsidRPr="00DF20CB">
        <w:t>Ta</w:t>
      </w:r>
      <w:r w:rsidR="003D296F" w:rsidRPr="00DF20CB">
        <w:t>nni</w:t>
      </w:r>
      <w:proofErr w:type="spellEnd"/>
      <w:r w:rsidR="003D296F" w:rsidRPr="00DF20CB">
        <w:t xml:space="preserve"> teele on ette nähtud rajada </w:t>
      </w:r>
      <w:r w:rsidR="00DF20CB" w:rsidRPr="00DF20CB">
        <w:t xml:space="preserve">1xM2 ja 1xM3 </w:t>
      </w:r>
      <w:proofErr w:type="spellStart"/>
      <w:r w:rsidR="00DF20CB" w:rsidRPr="00DF20CB">
        <w:t>mahasõidu</w:t>
      </w:r>
      <w:proofErr w:type="spellEnd"/>
      <w:r w:rsidR="00DF20CB" w:rsidRPr="00DF20CB">
        <w:t xml:space="preserve"> kohad</w:t>
      </w:r>
      <w:r w:rsidR="003D296F" w:rsidRPr="00DF20CB">
        <w:t>.</w:t>
      </w:r>
      <w:r w:rsidR="00A2144D" w:rsidRPr="00A2144D">
        <w:t xml:space="preserve"> </w:t>
      </w:r>
      <w:r w:rsidR="00A2144D">
        <w:t>Tee rajatiste ehitamisel tuleb aluseks võtta trükis „Maaparandusrajatiste Tüüpjoonised“ 2019 a versioon.</w:t>
      </w:r>
      <w:bookmarkEnd w:id="8"/>
    </w:p>
    <w:p w14:paraId="111006F2" w14:textId="77777777" w:rsidR="00C8306B" w:rsidRPr="00DF20CB" w:rsidRDefault="00C8306B" w:rsidP="003D296F">
      <w:pPr>
        <w:suppressAutoHyphens w:val="0"/>
        <w:autoSpaceDE w:val="0"/>
        <w:autoSpaceDN w:val="0"/>
        <w:adjustRightInd w:val="0"/>
        <w:jc w:val="both"/>
      </w:pPr>
    </w:p>
    <w:p w14:paraId="43906EED" w14:textId="538B127C" w:rsidR="004A4E8D" w:rsidRDefault="004A4E8D" w:rsidP="00D121D7">
      <w:pPr>
        <w:pStyle w:val="Default"/>
        <w:jc w:val="both"/>
        <w:rPr>
          <w:rFonts w:ascii="Times New Roman" w:hAnsi="Times New Roman" w:cs="Times New Roman"/>
        </w:rPr>
      </w:pPr>
      <w:bookmarkStart w:id="9" w:name="_Hlk150175852"/>
      <w:r w:rsidRPr="00DF20CB">
        <w:rPr>
          <w:rFonts w:ascii="Times New Roman" w:hAnsi="Times New Roman" w:cs="Times New Roman"/>
        </w:rPr>
        <w:t>Ristumiskoh</w:t>
      </w:r>
      <w:r w:rsidR="000155AF" w:rsidRPr="00DF20CB">
        <w:rPr>
          <w:rFonts w:ascii="Times New Roman" w:hAnsi="Times New Roman" w:cs="Times New Roman"/>
        </w:rPr>
        <w:t>ad</w:t>
      </w:r>
      <w:r w:rsidRPr="00DF20CB">
        <w:rPr>
          <w:rFonts w:ascii="Times New Roman" w:hAnsi="Times New Roman" w:cs="Times New Roman"/>
        </w:rPr>
        <w:t xml:space="preserve"> riigiteedelt </w:t>
      </w:r>
      <w:bookmarkEnd w:id="9"/>
      <w:r w:rsidRPr="00DF20CB">
        <w:rPr>
          <w:rFonts w:ascii="Times New Roman" w:hAnsi="Times New Roman" w:cs="Times New Roman"/>
        </w:rPr>
        <w:t xml:space="preserve">nr </w:t>
      </w:r>
      <w:r w:rsidR="00473390" w:rsidRPr="00DF20CB">
        <w:rPr>
          <w:rFonts w:ascii="Times New Roman" w:hAnsi="Times New Roman" w:cs="Times New Roman"/>
        </w:rPr>
        <w:t>14101</w:t>
      </w:r>
      <w:r w:rsidRPr="00DF20CB">
        <w:rPr>
          <w:rFonts w:ascii="Times New Roman" w:hAnsi="Times New Roman" w:cs="Times New Roman"/>
        </w:rPr>
        <w:t xml:space="preserve"> </w:t>
      </w:r>
      <w:r w:rsidR="00473390" w:rsidRPr="00DF20CB">
        <w:rPr>
          <w:rFonts w:ascii="Times New Roman" w:hAnsi="Times New Roman" w:cs="Times New Roman"/>
        </w:rPr>
        <w:t>Saare-Pala-Kodavere</w:t>
      </w:r>
      <w:r w:rsidR="00D121D7" w:rsidRPr="00DF20CB">
        <w:rPr>
          <w:rFonts w:ascii="Times New Roman" w:hAnsi="Times New Roman" w:cs="Times New Roman"/>
        </w:rPr>
        <w:t xml:space="preserve"> </w:t>
      </w:r>
      <w:proofErr w:type="spellStart"/>
      <w:r w:rsidR="00D121D7" w:rsidRPr="00DF20CB">
        <w:rPr>
          <w:rFonts w:ascii="Times New Roman" w:hAnsi="Times New Roman" w:cs="Times New Roman"/>
        </w:rPr>
        <w:t>Tanni</w:t>
      </w:r>
      <w:proofErr w:type="spellEnd"/>
      <w:r w:rsidR="00D121D7" w:rsidRPr="00DF20CB">
        <w:rPr>
          <w:rFonts w:ascii="Times New Roman" w:hAnsi="Times New Roman" w:cs="Times New Roman"/>
        </w:rPr>
        <w:t xml:space="preserve"> teele</w:t>
      </w:r>
      <w:r w:rsidR="000155AF" w:rsidRPr="00DF20CB">
        <w:rPr>
          <w:rFonts w:ascii="Times New Roman" w:hAnsi="Times New Roman" w:cs="Times New Roman"/>
        </w:rPr>
        <w:t xml:space="preserve"> ja </w:t>
      </w:r>
      <w:proofErr w:type="spellStart"/>
      <w:r w:rsidR="000155AF" w:rsidRPr="00DF20CB">
        <w:rPr>
          <w:rFonts w:ascii="Times New Roman" w:hAnsi="Times New Roman" w:cs="Times New Roman"/>
        </w:rPr>
        <w:t>Sõõru</w:t>
      </w:r>
      <w:proofErr w:type="spellEnd"/>
      <w:r w:rsidR="000155AF" w:rsidRPr="00DF20CB">
        <w:rPr>
          <w:rFonts w:ascii="Times New Roman" w:hAnsi="Times New Roman" w:cs="Times New Roman"/>
        </w:rPr>
        <w:t>-Narva teele</w:t>
      </w:r>
      <w:r w:rsidRPr="00DF20CB">
        <w:rPr>
          <w:rFonts w:ascii="Times New Roman" w:hAnsi="Times New Roman" w:cs="Times New Roman"/>
        </w:rPr>
        <w:t xml:space="preserve"> rekonstrueeritakse vastavalt Teelahendused OÜ poolt koostatud „</w:t>
      </w:r>
      <w:r w:rsidR="00D121D7" w:rsidRPr="00DF20CB">
        <w:rPr>
          <w:rFonts w:ascii="Times New Roman" w:hAnsi="Times New Roman" w:cs="Times New Roman"/>
        </w:rPr>
        <w:t>Jõgeva maakond Mustvee</w:t>
      </w:r>
      <w:r w:rsidR="00D121D7" w:rsidRPr="00D121D7">
        <w:rPr>
          <w:rFonts w:ascii="Times New Roman" w:hAnsi="Times New Roman" w:cs="Times New Roman"/>
        </w:rPr>
        <w:t xml:space="preserve"> vald </w:t>
      </w:r>
      <w:proofErr w:type="spellStart"/>
      <w:r w:rsidR="00D121D7" w:rsidRPr="00D121D7">
        <w:rPr>
          <w:rFonts w:ascii="Times New Roman" w:hAnsi="Times New Roman" w:cs="Times New Roman"/>
        </w:rPr>
        <w:t>Pedassaare</w:t>
      </w:r>
      <w:proofErr w:type="spellEnd"/>
      <w:r w:rsidR="00D121D7" w:rsidRPr="00D121D7">
        <w:rPr>
          <w:rFonts w:ascii="Times New Roman" w:hAnsi="Times New Roman" w:cs="Times New Roman"/>
        </w:rPr>
        <w:t xml:space="preserve"> küla</w:t>
      </w:r>
      <w:r w:rsidR="000155AF">
        <w:rPr>
          <w:rFonts w:ascii="Times New Roman" w:hAnsi="Times New Roman" w:cs="Times New Roman"/>
        </w:rPr>
        <w:t xml:space="preserve"> </w:t>
      </w:r>
      <w:r w:rsidR="00D121D7" w:rsidRPr="00D121D7">
        <w:rPr>
          <w:rFonts w:ascii="Times New Roman" w:hAnsi="Times New Roman" w:cs="Times New Roman"/>
        </w:rPr>
        <w:t>riigitee 14101 Saare-Pala-Kodavere</w:t>
      </w:r>
      <w:r w:rsidR="00D121D7">
        <w:rPr>
          <w:rFonts w:ascii="Times New Roman" w:hAnsi="Times New Roman" w:cs="Times New Roman"/>
        </w:rPr>
        <w:t xml:space="preserve"> </w:t>
      </w:r>
      <w:r w:rsidR="00D121D7" w:rsidRPr="00D121D7">
        <w:rPr>
          <w:rFonts w:ascii="Times New Roman" w:hAnsi="Times New Roman" w:cs="Times New Roman"/>
        </w:rPr>
        <w:t xml:space="preserve">km 2,638 ja </w:t>
      </w:r>
      <w:proofErr w:type="spellStart"/>
      <w:r w:rsidR="00D121D7" w:rsidRPr="00D121D7">
        <w:rPr>
          <w:rFonts w:ascii="Times New Roman" w:hAnsi="Times New Roman" w:cs="Times New Roman"/>
        </w:rPr>
        <w:t>Tanni</w:t>
      </w:r>
      <w:proofErr w:type="spellEnd"/>
      <w:r w:rsidR="00D121D7" w:rsidRPr="00D121D7">
        <w:rPr>
          <w:rFonts w:ascii="Times New Roman" w:hAnsi="Times New Roman" w:cs="Times New Roman"/>
        </w:rPr>
        <w:t xml:space="preserve"> tee ning</w:t>
      </w:r>
      <w:r w:rsidR="00D121D7">
        <w:rPr>
          <w:rFonts w:ascii="Times New Roman" w:hAnsi="Times New Roman" w:cs="Times New Roman"/>
        </w:rPr>
        <w:t xml:space="preserve"> </w:t>
      </w:r>
      <w:r w:rsidR="00D121D7" w:rsidRPr="00D121D7">
        <w:rPr>
          <w:rFonts w:ascii="Times New Roman" w:hAnsi="Times New Roman" w:cs="Times New Roman"/>
        </w:rPr>
        <w:t xml:space="preserve">Tartu maakond Peipsiääre vald </w:t>
      </w:r>
      <w:proofErr w:type="spellStart"/>
      <w:r w:rsidR="00D121D7" w:rsidRPr="00D121D7">
        <w:rPr>
          <w:rFonts w:ascii="Times New Roman" w:hAnsi="Times New Roman" w:cs="Times New Roman"/>
        </w:rPr>
        <w:t>Sõõru</w:t>
      </w:r>
      <w:proofErr w:type="spellEnd"/>
      <w:r w:rsidR="00D121D7" w:rsidRPr="00D121D7">
        <w:rPr>
          <w:rFonts w:ascii="Times New Roman" w:hAnsi="Times New Roman" w:cs="Times New Roman"/>
        </w:rPr>
        <w:t xml:space="preserve"> küla</w:t>
      </w:r>
      <w:r w:rsidR="00D121D7">
        <w:rPr>
          <w:rFonts w:ascii="Times New Roman" w:hAnsi="Times New Roman" w:cs="Times New Roman"/>
        </w:rPr>
        <w:t xml:space="preserve"> </w:t>
      </w:r>
      <w:r w:rsidR="00D121D7" w:rsidRPr="00D121D7">
        <w:rPr>
          <w:rFonts w:ascii="Times New Roman" w:hAnsi="Times New Roman" w:cs="Times New Roman"/>
        </w:rPr>
        <w:t>14101 Saare-Pala-Kodavere tee</w:t>
      </w:r>
      <w:r w:rsidR="00D121D7">
        <w:rPr>
          <w:rFonts w:ascii="Times New Roman" w:hAnsi="Times New Roman" w:cs="Times New Roman"/>
        </w:rPr>
        <w:t xml:space="preserve"> </w:t>
      </w:r>
      <w:r w:rsidR="00D121D7" w:rsidRPr="00D121D7">
        <w:rPr>
          <w:rFonts w:ascii="Times New Roman" w:hAnsi="Times New Roman" w:cs="Times New Roman"/>
        </w:rPr>
        <w:t xml:space="preserve">km 7,749 ja </w:t>
      </w:r>
      <w:bookmarkStart w:id="10" w:name="_Hlk150507306"/>
      <w:proofErr w:type="spellStart"/>
      <w:r w:rsidR="00D121D7" w:rsidRPr="00D121D7">
        <w:rPr>
          <w:rFonts w:ascii="Times New Roman" w:hAnsi="Times New Roman" w:cs="Times New Roman"/>
        </w:rPr>
        <w:t>Sõõru</w:t>
      </w:r>
      <w:proofErr w:type="spellEnd"/>
      <w:r w:rsidR="00D121D7" w:rsidRPr="00D121D7">
        <w:rPr>
          <w:rFonts w:ascii="Times New Roman" w:hAnsi="Times New Roman" w:cs="Times New Roman"/>
        </w:rPr>
        <w:t>-Narva tee</w:t>
      </w:r>
      <w:bookmarkEnd w:id="10"/>
      <w:r w:rsidR="00D121D7">
        <w:rPr>
          <w:rFonts w:ascii="Times New Roman" w:hAnsi="Times New Roman" w:cs="Times New Roman"/>
        </w:rPr>
        <w:t xml:space="preserve"> </w:t>
      </w:r>
      <w:r w:rsidR="00D121D7" w:rsidRPr="00D121D7">
        <w:rPr>
          <w:rFonts w:ascii="Times New Roman" w:hAnsi="Times New Roman" w:cs="Times New Roman"/>
        </w:rPr>
        <w:t>ristumiskohtade rekonstrueerimise</w:t>
      </w:r>
      <w:r w:rsidRPr="00E1479D">
        <w:rPr>
          <w:rFonts w:ascii="Times New Roman" w:hAnsi="Times New Roman" w:cs="Times New Roman"/>
        </w:rPr>
        <w:t xml:space="preserve"> Põhiprojekt“ Töö nr. PP-22-</w:t>
      </w:r>
      <w:r w:rsidR="00D121D7">
        <w:rPr>
          <w:rFonts w:ascii="Times New Roman" w:hAnsi="Times New Roman" w:cs="Times New Roman"/>
        </w:rPr>
        <w:t>29</w:t>
      </w:r>
      <w:r w:rsidRPr="00E1479D">
        <w:rPr>
          <w:rFonts w:ascii="Times New Roman" w:hAnsi="Times New Roman" w:cs="Times New Roman"/>
        </w:rPr>
        <w:t>.</w:t>
      </w:r>
    </w:p>
    <w:p w14:paraId="38FA526A" w14:textId="3F38E4C5" w:rsidR="004436BF" w:rsidRPr="005F3320" w:rsidRDefault="005F3320" w:rsidP="005F3320">
      <w:pPr>
        <w:pStyle w:val="Default"/>
        <w:jc w:val="both"/>
        <w:rPr>
          <w:rFonts w:ascii="Times New Roman" w:hAnsi="Times New Roman" w:cs="Times New Roman"/>
          <w:b/>
          <w:bCs/>
          <w:u w:val="single"/>
        </w:rPr>
      </w:pPr>
      <w:r w:rsidRPr="005F3320">
        <w:rPr>
          <w:rFonts w:ascii="Times New Roman" w:hAnsi="Times New Roman" w:cs="Times New Roman"/>
          <w:b/>
          <w:bCs/>
          <w:u w:val="single"/>
        </w:rPr>
        <w:t xml:space="preserve">Maaomaniku vastuseisu tõttu </w:t>
      </w:r>
      <w:proofErr w:type="spellStart"/>
      <w:r w:rsidRPr="005F3320">
        <w:rPr>
          <w:rFonts w:ascii="Times New Roman" w:hAnsi="Times New Roman" w:cs="Times New Roman"/>
          <w:b/>
          <w:bCs/>
          <w:u w:val="single"/>
        </w:rPr>
        <w:t>Sõõru</w:t>
      </w:r>
      <w:proofErr w:type="spellEnd"/>
      <w:r w:rsidRPr="005F3320">
        <w:rPr>
          <w:rFonts w:ascii="Times New Roman" w:hAnsi="Times New Roman" w:cs="Times New Roman"/>
          <w:b/>
          <w:bCs/>
          <w:u w:val="single"/>
        </w:rPr>
        <w:t>-Narva tee ja kõrvalmaantee ristumiskohta ei rekonstrueerita</w:t>
      </w:r>
      <w:r>
        <w:rPr>
          <w:rFonts w:ascii="Times New Roman" w:hAnsi="Times New Roman" w:cs="Times New Roman"/>
          <w:b/>
          <w:bCs/>
          <w:u w:val="single"/>
        </w:rPr>
        <w:t>.</w:t>
      </w:r>
    </w:p>
    <w:p w14:paraId="4C532327" w14:textId="69CE5D58" w:rsidR="004A4E8D" w:rsidRPr="009B19AA" w:rsidRDefault="004A4E8D" w:rsidP="004A4E8D">
      <w:pPr>
        <w:pStyle w:val="Default"/>
        <w:jc w:val="both"/>
        <w:rPr>
          <w:rFonts w:ascii="Times New Roman" w:hAnsi="Times New Roman" w:cs="Times New Roman"/>
        </w:rPr>
      </w:pPr>
      <w:r w:rsidRPr="00D121AF">
        <w:rPr>
          <w:rFonts w:ascii="Times New Roman" w:hAnsi="Times New Roman" w:cs="Times New Roman"/>
        </w:rPr>
        <w:lastRenderedPageBreak/>
        <w:t>Ristumiskoh</w:t>
      </w:r>
      <w:r w:rsidR="004436BF">
        <w:rPr>
          <w:rFonts w:ascii="Times New Roman" w:hAnsi="Times New Roman" w:cs="Times New Roman"/>
        </w:rPr>
        <w:t>a</w:t>
      </w:r>
      <w:r w:rsidRPr="00D121AF">
        <w:rPr>
          <w:rFonts w:ascii="Times New Roman" w:hAnsi="Times New Roman" w:cs="Times New Roman"/>
        </w:rPr>
        <w:t xml:space="preserve"> asukoh</w:t>
      </w:r>
      <w:r w:rsidR="004436BF">
        <w:rPr>
          <w:rFonts w:ascii="Times New Roman" w:hAnsi="Times New Roman" w:cs="Times New Roman"/>
        </w:rPr>
        <w:t>t</w:t>
      </w:r>
      <w:r w:rsidRPr="00D121AF">
        <w:rPr>
          <w:rFonts w:ascii="Times New Roman" w:hAnsi="Times New Roman" w:cs="Times New Roman"/>
        </w:rPr>
        <w:t xml:space="preserve"> on </w:t>
      </w:r>
      <w:proofErr w:type="spellStart"/>
      <w:r w:rsidR="001A1727" w:rsidRPr="001A1727">
        <w:rPr>
          <w:rFonts w:ascii="Times New Roman" w:hAnsi="Times New Roman" w:cs="Times New Roman"/>
        </w:rPr>
        <w:t>Tanni</w:t>
      </w:r>
      <w:proofErr w:type="spellEnd"/>
      <w:r w:rsidR="001A1727" w:rsidRPr="001A1727">
        <w:rPr>
          <w:rFonts w:ascii="Times New Roman" w:hAnsi="Times New Roman" w:cs="Times New Roman"/>
        </w:rPr>
        <w:t xml:space="preserve"> tee</w:t>
      </w:r>
      <w:r w:rsidR="004436BF">
        <w:rPr>
          <w:rFonts w:ascii="Times New Roman" w:hAnsi="Times New Roman" w:cs="Times New Roman"/>
        </w:rPr>
        <w:t>l</w:t>
      </w:r>
      <w:r w:rsidR="001A1727" w:rsidRPr="001A1727">
        <w:rPr>
          <w:rFonts w:ascii="Times New Roman" w:hAnsi="Times New Roman" w:cs="Times New Roman"/>
        </w:rPr>
        <w:t xml:space="preserve"> – riigiteelt nr 14101 Saare-Pala-Kodavere km 2,638 vasakule</w:t>
      </w:r>
      <w:r w:rsidR="004436BF">
        <w:rPr>
          <w:rFonts w:ascii="Times New Roman" w:hAnsi="Times New Roman" w:cs="Times New Roman"/>
        </w:rPr>
        <w:t xml:space="preserve">. </w:t>
      </w:r>
      <w:proofErr w:type="spellStart"/>
      <w:r w:rsidR="00551741">
        <w:rPr>
          <w:rFonts w:ascii="Times New Roman" w:hAnsi="Times New Roman" w:cs="Times New Roman"/>
        </w:rPr>
        <w:t>Tanni</w:t>
      </w:r>
      <w:proofErr w:type="spellEnd"/>
      <w:r w:rsidRPr="004C4D58">
        <w:rPr>
          <w:rFonts w:ascii="Times New Roman" w:hAnsi="Times New Roman" w:cs="Times New Roman"/>
        </w:rPr>
        <w:t xml:space="preserve"> tee uus </w:t>
      </w:r>
      <w:proofErr w:type="spellStart"/>
      <w:r w:rsidRPr="004C4D58">
        <w:rPr>
          <w:rFonts w:ascii="Times New Roman" w:hAnsi="Times New Roman" w:cs="Times New Roman"/>
        </w:rPr>
        <w:t>mahasõit</w:t>
      </w:r>
      <w:proofErr w:type="spellEnd"/>
      <w:r w:rsidRPr="004C4D58">
        <w:rPr>
          <w:rFonts w:ascii="Times New Roman" w:hAnsi="Times New Roman" w:cs="Times New Roman"/>
        </w:rPr>
        <w:t xml:space="preserve"> </w:t>
      </w:r>
      <w:r w:rsidR="00491E66" w:rsidRPr="00491E66">
        <w:rPr>
          <w:rFonts w:ascii="Times New Roman" w:hAnsi="Times New Roman" w:cs="Times New Roman"/>
        </w:rPr>
        <w:t>riigitee nr 14101 Saare-Pala-Kodavere km 2,638 kohale</w:t>
      </w:r>
      <w:r w:rsidRPr="004C4D58">
        <w:rPr>
          <w:rFonts w:ascii="Times New Roman" w:hAnsi="Times New Roman" w:cs="Times New Roman"/>
        </w:rPr>
        <w:t xml:space="preserve">. </w:t>
      </w:r>
      <w:bookmarkStart w:id="11" w:name="_Hlk150507538"/>
      <w:r w:rsidRPr="004C4D58">
        <w:rPr>
          <w:rFonts w:ascii="Times New Roman" w:hAnsi="Times New Roman" w:cs="Times New Roman"/>
        </w:rPr>
        <w:t xml:space="preserve">Ristumiskoht </w:t>
      </w:r>
      <w:r w:rsidRPr="009B19AA">
        <w:rPr>
          <w:rFonts w:ascii="Times New Roman" w:hAnsi="Times New Roman" w:cs="Times New Roman"/>
        </w:rPr>
        <w:t xml:space="preserve">ehitatakse riigiteega </w:t>
      </w:r>
      <w:r w:rsidR="00491E66">
        <w:rPr>
          <w:rFonts w:ascii="Times New Roman" w:hAnsi="Times New Roman" w:cs="Times New Roman"/>
        </w:rPr>
        <w:t>7</w:t>
      </w:r>
      <w:r w:rsidRPr="009B19AA">
        <w:rPr>
          <w:rFonts w:ascii="Times New Roman" w:hAnsi="Times New Roman" w:cs="Times New Roman"/>
        </w:rPr>
        <w:t>0</w:t>
      </w:r>
      <w:r>
        <w:rPr>
          <w:rFonts w:ascii="Times New Roman" w:hAnsi="Times New Roman" w:cs="Times New Roman"/>
        </w:rPr>
        <w:t>°</w:t>
      </w:r>
      <w:r w:rsidRPr="009B19AA">
        <w:rPr>
          <w:rFonts w:ascii="Times New Roman" w:hAnsi="Times New Roman" w:cs="Times New Roman"/>
        </w:rPr>
        <w:t xml:space="preserve"> all</w:t>
      </w:r>
      <w:bookmarkEnd w:id="11"/>
      <w:r w:rsidRPr="009B19AA">
        <w:rPr>
          <w:rFonts w:ascii="Times New Roman" w:hAnsi="Times New Roman" w:cs="Times New Roman"/>
        </w:rPr>
        <w:t xml:space="preserve">. </w:t>
      </w:r>
      <w:r w:rsidR="00B72486" w:rsidRPr="00B72486">
        <w:rPr>
          <w:rFonts w:ascii="Times New Roman" w:hAnsi="Times New Roman" w:cs="Times New Roman"/>
        </w:rPr>
        <w:t xml:space="preserve">Olemasolevad kraavid ja truubid ristumiskoha piirkonnas puuduvad. </w:t>
      </w:r>
      <w:proofErr w:type="spellStart"/>
      <w:r w:rsidR="00B72486" w:rsidRPr="00B72486">
        <w:rPr>
          <w:rFonts w:ascii="Times New Roman" w:hAnsi="Times New Roman" w:cs="Times New Roman"/>
        </w:rPr>
        <w:t>Mahasõidu</w:t>
      </w:r>
      <w:proofErr w:type="spellEnd"/>
      <w:r w:rsidR="00B72486" w:rsidRPr="00B72486">
        <w:rPr>
          <w:rFonts w:ascii="Times New Roman" w:hAnsi="Times New Roman" w:cs="Times New Roman"/>
        </w:rPr>
        <w:t xml:space="preserve"> kohal asub olemasolev Elektrilevi OÜ madalpinge elektriõhuliin.</w:t>
      </w:r>
      <w:r w:rsidRPr="009B19AA">
        <w:rPr>
          <w:rFonts w:ascii="Times New Roman" w:hAnsi="Times New Roman" w:cs="Times New Roman"/>
        </w:rPr>
        <w:t xml:space="preserve"> </w:t>
      </w:r>
    </w:p>
    <w:p w14:paraId="5C9CE77D" w14:textId="6A8738A7" w:rsidR="004A4E8D" w:rsidRDefault="003D193E" w:rsidP="004A4E8D">
      <w:pPr>
        <w:pStyle w:val="Default"/>
        <w:jc w:val="both"/>
        <w:rPr>
          <w:rFonts w:ascii="Times New Roman" w:hAnsi="Times New Roman" w:cs="Times New Roman"/>
        </w:rPr>
      </w:pPr>
      <w:r w:rsidRPr="003D193E">
        <w:rPr>
          <w:rFonts w:ascii="Times New Roman" w:hAnsi="Times New Roman" w:cs="Times New Roman"/>
        </w:rPr>
        <w:t xml:space="preserve">Ristumiskohtade </w:t>
      </w:r>
      <w:proofErr w:type="spellStart"/>
      <w:r w:rsidRPr="003D193E">
        <w:rPr>
          <w:rFonts w:ascii="Times New Roman" w:hAnsi="Times New Roman" w:cs="Times New Roman"/>
        </w:rPr>
        <w:t>pikikalle</w:t>
      </w:r>
      <w:proofErr w:type="spellEnd"/>
      <w:r w:rsidRPr="003D193E">
        <w:rPr>
          <w:rFonts w:ascii="Times New Roman" w:hAnsi="Times New Roman" w:cs="Times New Roman"/>
        </w:rPr>
        <w:t xml:space="preserve"> </w:t>
      </w:r>
      <w:proofErr w:type="spellStart"/>
      <w:r w:rsidRPr="003D193E">
        <w:rPr>
          <w:rFonts w:ascii="Times New Roman" w:hAnsi="Times New Roman" w:cs="Times New Roman"/>
        </w:rPr>
        <w:t>Tanni</w:t>
      </w:r>
      <w:proofErr w:type="spellEnd"/>
      <w:r w:rsidRPr="003D193E">
        <w:rPr>
          <w:rFonts w:ascii="Times New Roman" w:hAnsi="Times New Roman" w:cs="Times New Roman"/>
        </w:rPr>
        <w:t xml:space="preserve"> teel on 2,0%. Juurdepääsuteele on ettenähtud kahepoolse põikkaldega 2,5%-</w:t>
      </w:r>
      <w:proofErr w:type="spellStart"/>
      <w:r w:rsidRPr="003D193E">
        <w:rPr>
          <w:rFonts w:ascii="Times New Roman" w:hAnsi="Times New Roman" w:cs="Times New Roman"/>
        </w:rPr>
        <w:t>ne</w:t>
      </w:r>
      <w:proofErr w:type="spellEnd"/>
      <w:r w:rsidRPr="003D193E">
        <w:rPr>
          <w:rFonts w:ascii="Times New Roman" w:hAnsi="Times New Roman" w:cs="Times New Roman"/>
        </w:rPr>
        <w:t xml:space="preserve"> a/b kate ning 3,0%-</w:t>
      </w:r>
      <w:proofErr w:type="spellStart"/>
      <w:r w:rsidRPr="003D193E">
        <w:rPr>
          <w:rFonts w:ascii="Times New Roman" w:hAnsi="Times New Roman" w:cs="Times New Roman"/>
        </w:rPr>
        <w:t>ne</w:t>
      </w:r>
      <w:proofErr w:type="spellEnd"/>
      <w:r w:rsidRPr="003D193E">
        <w:rPr>
          <w:rFonts w:ascii="Times New Roman" w:hAnsi="Times New Roman" w:cs="Times New Roman"/>
        </w:rPr>
        <w:t xml:space="preserve"> kahepoolse põikkaldega kruuskate.</w:t>
      </w:r>
    </w:p>
    <w:p w14:paraId="0A6998C1" w14:textId="10E44D5E" w:rsidR="004A4E8D" w:rsidRPr="0059004E" w:rsidRDefault="003D193E" w:rsidP="004A4E8D">
      <w:pPr>
        <w:pStyle w:val="Default"/>
        <w:jc w:val="both"/>
        <w:rPr>
          <w:rFonts w:ascii="Times New Roman" w:hAnsi="Times New Roman" w:cs="Times New Roman"/>
        </w:rPr>
      </w:pPr>
      <w:r w:rsidRPr="003D193E">
        <w:rPr>
          <w:rFonts w:ascii="Times New Roman" w:hAnsi="Times New Roman" w:cs="Times New Roman"/>
        </w:rPr>
        <w:t>Juurdepääsuteede A/B</w:t>
      </w:r>
      <w:r w:rsidR="004A4E8D" w:rsidRPr="0059004E">
        <w:rPr>
          <w:rFonts w:ascii="Times New Roman" w:hAnsi="Times New Roman" w:cs="Times New Roman"/>
        </w:rPr>
        <w:t xml:space="preserve"> katend rajatakse järgmiselt:</w:t>
      </w:r>
    </w:p>
    <w:p w14:paraId="1015DEA3" w14:textId="77777777" w:rsidR="004A4E8D" w:rsidRPr="0059004E" w:rsidRDefault="004A4E8D" w:rsidP="004A4E8D">
      <w:pPr>
        <w:pStyle w:val="Default"/>
        <w:numPr>
          <w:ilvl w:val="0"/>
          <w:numId w:val="28"/>
        </w:numPr>
        <w:jc w:val="both"/>
        <w:rPr>
          <w:rFonts w:ascii="Times New Roman" w:hAnsi="Times New Roman" w:cs="Times New Roman"/>
        </w:rPr>
      </w:pPr>
      <w:r w:rsidRPr="0059004E">
        <w:rPr>
          <w:rFonts w:ascii="Times New Roman" w:hAnsi="Times New Roman" w:cs="Times New Roman"/>
        </w:rPr>
        <w:t xml:space="preserve">Tihe asfaltbetoon AC 16 </w:t>
      </w:r>
      <w:proofErr w:type="spellStart"/>
      <w:r w:rsidRPr="0059004E">
        <w:rPr>
          <w:rFonts w:ascii="Times New Roman" w:hAnsi="Times New Roman" w:cs="Times New Roman"/>
        </w:rPr>
        <w:t>surf</w:t>
      </w:r>
      <w:proofErr w:type="spellEnd"/>
      <w:r w:rsidRPr="0059004E">
        <w:rPr>
          <w:rFonts w:ascii="Times New Roman" w:hAnsi="Times New Roman" w:cs="Times New Roman"/>
        </w:rPr>
        <w:t xml:space="preserve"> </w:t>
      </w:r>
      <w:r w:rsidRPr="0059004E">
        <w:rPr>
          <w:rFonts w:ascii="Times New Roman" w:hAnsi="Times New Roman" w:cs="Times New Roman"/>
        </w:rPr>
        <w:tab/>
      </w:r>
      <w:r w:rsidRPr="0059004E">
        <w:rPr>
          <w:rFonts w:ascii="Times New Roman" w:hAnsi="Times New Roman" w:cs="Times New Roman"/>
        </w:rPr>
        <w:tab/>
      </w:r>
      <w:r>
        <w:rPr>
          <w:rFonts w:ascii="Times New Roman" w:hAnsi="Times New Roman" w:cs="Times New Roman"/>
        </w:rPr>
        <w:tab/>
      </w:r>
      <w:r w:rsidRPr="0059004E">
        <w:rPr>
          <w:rFonts w:ascii="Times New Roman" w:hAnsi="Times New Roman" w:cs="Times New Roman"/>
        </w:rPr>
        <w:t>h=4cm</w:t>
      </w:r>
    </w:p>
    <w:p w14:paraId="320AC15F" w14:textId="77777777" w:rsidR="004A4E8D" w:rsidRPr="0059004E" w:rsidRDefault="004A4E8D" w:rsidP="004A4E8D">
      <w:pPr>
        <w:pStyle w:val="Default"/>
        <w:numPr>
          <w:ilvl w:val="0"/>
          <w:numId w:val="28"/>
        </w:numPr>
        <w:jc w:val="both"/>
        <w:rPr>
          <w:rFonts w:ascii="Times New Roman" w:hAnsi="Times New Roman" w:cs="Times New Roman"/>
        </w:rPr>
      </w:pPr>
      <w:r w:rsidRPr="0059004E">
        <w:rPr>
          <w:rFonts w:ascii="Times New Roman" w:hAnsi="Times New Roman" w:cs="Times New Roman"/>
        </w:rPr>
        <w:t xml:space="preserve">Poorne asfaltbetoon AC 20 </w:t>
      </w:r>
      <w:proofErr w:type="spellStart"/>
      <w:r w:rsidRPr="0059004E">
        <w:rPr>
          <w:rFonts w:ascii="Times New Roman" w:hAnsi="Times New Roman" w:cs="Times New Roman"/>
        </w:rPr>
        <w:t>base</w:t>
      </w:r>
      <w:proofErr w:type="spellEnd"/>
      <w:r w:rsidRPr="0059004E">
        <w:rPr>
          <w:rFonts w:ascii="Times New Roman" w:hAnsi="Times New Roman" w:cs="Times New Roman"/>
        </w:rPr>
        <w:t xml:space="preserve"> </w:t>
      </w:r>
      <w:r w:rsidRPr="0059004E">
        <w:rPr>
          <w:rFonts w:ascii="Times New Roman" w:hAnsi="Times New Roman" w:cs="Times New Roman"/>
        </w:rPr>
        <w:tab/>
      </w:r>
      <w:r w:rsidRPr="0059004E">
        <w:rPr>
          <w:rFonts w:ascii="Times New Roman" w:hAnsi="Times New Roman" w:cs="Times New Roman"/>
        </w:rPr>
        <w:tab/>
      </w:r>
      <w:r>
        <w:rPr>
          <w:rFonts w:ascii="Times New Roman" w:hAnsi="Times New Roman" w:cs="Times New Roman"/>
        </w:rPr>
        <w:tab/>
      </w:r>
      <w:r w:rsidRPr="0059004E">
        <w:rPr>
          <w:rFonts w:ascii="Times New Roman" w:hAnsi="Times New Roman" w:cs="Times New Roman"/>
        </w:rPr>
        <w:t>h=5cm</w:t>
      </w:r>
    </w:p>
    <w:p w14:paraId="61A92F27" w14:textId="77777777" w:rsidR="004A4E8D" w:rsidRPr="0059004E" w:rsidRDefault="004A4E8D" w:rsidP="004A4E8D">
      <w:pPr>
        <w:pStyle w:val="Default"/>
        <w:numPr>
          <w:ilvl w:val="0"/>
          <w:numId w:val="28"/>
        </w:numPr>
        <w:jc w:val="both"/>
        <w:rPr>
          <w:rFonts w:ascii="Times New Roman" w:hAnsi="Times New Roman" w:cs="Times New Roman"/>
        </w:rPr>
      </w:pPr>
      <w:r w:rsidRPr="0059004E">
        <w:rPr>
          <w:rFonts w:ascii="Times New Roman" w:hAnsi="Times New Roman" w:cs="Times New Roman"/>
        </w:rPr>
        <w:t xml:space="preserve">Killustikalus kiilumismeetodil </w:t>
      </w:r>
      <w:proofErr w:type="spellStart"/>
      <w:r w:rsidRPr="0059004E">
        <w:rPr>
          <w:rFonts w:ascii="Times New Roman" w:hAnsi="Times New Roman" w:cs="Times New Roman"/>
        </w:rPr>
        <w:t>fr</w:t>
      </w:r>
      <w:proofErr w:type="spellEnd"/>
      <w:r w:rsidRPr="0059004E">
        <w:rPr>
          <w:rFonts w:ascii="Times New Roman" w:hAnsi="Times New Roman" w:cs="Times New Roman"/>
        </w:rPr>
        <w:t xml:space="preserve"> 32/63 </w:t>
      </w:r>
      <w:r w:rsidRPr="0059004E">
        <w:rPr>
          <w:rFonts w:ascii="Times New Roman" w:hAnsi="Times New Roman" w:cs="Times New Roman"/>
        </w:rPr>
        <w:tab/>
      </w:r>
      <w:r>
        <w:rPr>
          <w:rFonts w:ascii="Times New Roman" w:hAnsi="Times New Roman" w:cs="Times New Roman"/>
        </w:rPr>
        <w:tab/>
      </w:r>
      <w:r w:rsidRPr="0059004E">
        <w:rPr>
          <w:rFonts w:ascii="Times New Roman" w:hAnsi="Times New Roman" w:cs="Times New Roman"/>
        </w:rPr>
        <w:t>h=20cm</w:t>
      </w:r>
    </w:p>
    <w:p w14:paraId="3282DC9C" w14:textId="77777777" w:rsidR="004A4E8D" w:rsidRPr="0059004E" w:rsidRDefault="004A4E8D" w:rsidP="004A4E8D">
      <w:pPr>
        <w:pStyle w:val="Default"/>
        <w:numPr>
          <w:ilvl w:val="0"/>
          <w:numId w:val="28"/>
        </w:numPr>
        <w:jc w:val="both"/>
        <w:rPr>
          <w:rFonts w:ascii="Times New Roman" w:hAnsi="Times New Roman" w:cs="Times New Roman"/>
        </w:rPr>
      </w:pPr>
      <w:r w:rsidRPr="0059004E">
        <w:rPr>
          <w:rFonts w:ascii="Times New Roman" w:hAnsi="Times New Roman" w:cs="Times New Roman"/>
        </w:rPr>
        <w:t xml:space="preserve">Geotekstiil (Deklareeritud tõmbetugevus MD/CMD ≥20 </w:t>
      </w:r>
      <w:proofErr w:type="spellStart"/>
      <w:r w:rsidRPr="0059004E">
        <w:rPr>
          <w:rFonts w:ascii="Times New Roman" w:hAnsi="Times New Roman" w:cs="Times New Roman"/>
        </w:rPr>
        <w:t>kN</w:t>
      </w:r>
      <w:proofErr w:type="spellEnd"/>
      <w:r w:rsidRPr="0059004E">
        <w:rPr>
          <w:rFonts w:ascii="Times New Roman" w:hAnsi="Times New Roman" w:cs="Times New Roman"/>
        </w:rPr>
        <w:t>/m, 5,0 m lai, mittekootud)</w:t>
      </w:r>
    </w:p>
    <w:p w14:paraId="615626A9" w14:textId="77777777" w:rsidR="004A4E8D" w:rsidRPr="0059004E" w:rsidRDefault="004A4E8D" w:rsidP="004A4E8D">
      <w:pPr>
        <w:pStyle w:val="Default"/>
        <w:numPr>
          <w:ilvl w:val="0"/>
          <w:numId w:val="28"/>
        </w:numPr>
        <w:jc w:val="both"/>
        <w:rPr>
          <w:rFonts w:ascii="Times New Roman" w:hAnsi="Times New Roman" w:cs="Times New Roman"/>
        </w:rPr>
      </w:pPr>
      <w:r>
        <w:rPr>
          <w:rFonts w:ascii="Times New Roman" w:hAnsi="Times New Roman" w:cs="Times New Roman"/>
        </w:rPr>
        <w:t>Sorteeritud k</w:t>
      </w:r>
      <w:r w:rsidRPr="0059004E">
        <w:rPr>
          <w:rFonts w:ascii="Times New Roman" w:hAnsi="Times New Roman" w:cs="Times New Roman"/>
        </w:rPr>
        <w:t>ruus (</w:t>
      </w:r>
      <w:proofErr w:type="spellStart"/>
      <w:r>
        <w:rPr>
          <w:rFonts w:ascii="Times New Roman" w:hAnsi="Times New Roman" w:cs="Times New Roman"/>
        </w:rPr>
        <w:t>pos</w:t>
      </w:r>
      <w:proofErr w:type="spellEnd"/>
      <w:r>
        <w:rPr>
          <w:rFonts w:ascii="Times New Roman" w:hAnsi="Times New Roman" w:cs="Times New Roman"/>
        </w:rPr>
        <w:t xml:space="preserve"> nr 4</w:t>
      </w:r>
      <w:r w:rsidRPr="0059004E">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9004E">
        <w:rPr>
          <w:rFonts w:ascii="Times New Roman" w:hAnsi="Times New Roman" w:cs="Times New Roman"/>
        </w:rPr>
        <w:t>h=</w:t>
      </w:r>
      <w:r w:rsidRPr="00F238D7">
        <w:rPr>
          <w:rFonts w:ascii="Times New Roman" w:hAnsi="Times New Roman" w:cs="Times New Roman"/>
          <w:vertAlign w:val="subscript"/>
        </w:rPr>
        <w:t>min</w:t>
      </w:r>
      <w:r w:rsidRPr="0059004E">
        <w:rPr>
          <w:rFonts w:ascii="Times New Roman" w:hAnsi="Times New Roman" w:cs="Times New Roman"/>
        </w:rPr>
        <w:t>20cm</w:t>
      </w:r>
    </w:p>
    <w:p w14:paraId="41160101" w14:textId="77777777" w:rsidR="004A4E8D" w:rsidRPr="0059004E" w:rsidRDefault="004A4E8D" w:rsidP="004A4E8D">
      <w:pPr>
        <w:pStyle w:val="Default"/>
        <w:numPr>
          <w:ilvl w:val="0"/>
          <w:numId w:val="28"/>
        </w:numPr>
        <w:jc w:val="both"/>
        <w:rPr>
          <w:rFonts w:ascii="Times New Roman" w:hAnsi="Times New Roman" w:cs="Times New Roman"/>
        </w:rPr>
      </w:pPr>
      <w:r w:rsidRPr="0059004E">
        <w:rPr>
          <w:rFonts w:ascii="Times New Roman" w:hAnsi="Times New Roman" w:cs="Times New Roman"/>
        </w:rPr>
        <w:t>Aluspinnas – liiv</w:t>
      </w:r>
    </w:p>
    <w:p w14:paraId="291C647D" w14:textId="0CB66469" w:rsidR="004A4E8D" w:rsidRPr="0059004E" w:rsidRDefault="00DF3359" w:rsidP="004A4E8D">
      <w:pPr>
        <w:pStyle w:val="Default"/>
        <w:jc w:val="both"/>
        <w:rPr>
          <w:rFonts w:ascii="Times New Roman" w:hAnsi="Times New Roman" w:cs="Times New Roman"/>
        </w:rPr>
      </w:pPr>
      <w:r w:rsidRPr="00DF3359">
        <w:rPr>
          <w:rFonts w:ascii="Times New Roman" w:hAnsi="Times New Roman" w:cs="Times New Roman"/>
        </w:rPr>
        <w:t xml:space="preserve">Juurdepääsuteede </w:t>
      </w:r>
      <w:r w:rsidR="004A4E8D" w:rsidRPr="0059004E">
        <w:rPr>
          <w:rFonts w:ascii="Times New Roman" w:hAnsi="Times New Roman" w:cs="Times New Roman"/>
        </w:rPr>
        <w:t>kruuskate rajatakse järgmiselt:</w:t>
      </w:r>
    </w:p>
    <w:p w14:paraId="4147D013" w14:textId="77777777" w:rsidR="004A4E8D" w:rsidRPr="0059004E" w:rsidRDefault="004A4E8D" w:rsidP="004A4E8D">
      <w:pPr>
        <w:pStyle w:val="Default"/>
        <w:numPr>
          <w:ilvl w:val="0"/>
          <w:numId w:val="34"/>
        </w:numPr>
        <w:jc w:val="both"/>
        <w:rPr>
          <w:rFonts w:ascii="Times New Roman" w:hAnsi="Times New Roman" w:cs="Times New Roman"/>
        </w:rPr>
      </w:pPr>
      <w:r w:rsidRPr="0059004E">
        <w:rPr>
          <w:rFonts w:ascii="Times New Roman" w:hAnsi="Times New Roman" w:cs="Times New Roman"/>
        </w:rPr>
        <w:t>Purustatud kruus (</w:t>
      </w:r>
      <w:proofErr w:type="spellStart"/>
      <w:r w:rsidRPr="0059004E">
        <w:rPr>
          <w:rFonts w:ascii="Times New Roman" w:hAnsi="Times New Roman" w:cs="Times New Roman"/>
        </w:rPr>
        <w:t>pos</w:t>
      </w:r>
      <w:proofErr w:type="spellEnd"/>
      <w:r w:rsidRPr="0059004E">
        <w:rPr>
          <w:rFonts w:ascii="Times New Roman" w:hAnsi="Times New Roman" w:cs="Times New Roman"/>
        </w:rPr>
        <w:t xml:space="preserve"> nr 6)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9004E">
        <w:rPr>
          <w:rFonts w:ascii="Times New Roman" w:hAnsi="Times New Roman" w:cs="Times New Roman"/>
        </w:rPr>
        <w:t>h=12cm</w:t>
      </w:r>
    </w:p>
    <w:p w14:paraId="7B06395F" w14:textId="77777777" w:rsidR="004A4E8D" w:rsidRPr="0059004E" w:rsidRDefault="004A4E8D" w:rsidP="004A4E8D">
      <w:pPr>
        <w:pStyle w:val="Default"/>
        <w:numPr>
          <w:ilvl w:val="0"/>
          <w:numId w:val="34"/>
        </w:numPr>
        <w:jc w:val="both"/>
        <w:rPr>
          <w:rFonts w:ascii="Times New Roman" w:hAnsi="Times New Roman" w:cs="Times New Roman"/>
        </w:rPr>
      </w:pPr>
      <w:bookmarkStart w:id="12" w:name="_Hlk150177695"/>
      <w:r>
        <w:rPr>
          <w:rFonts w:ascii="Times New Roman" w:hAnsi="Times New Roman" w:cs="Times New Roman"/>
        </w:rPr>
        <w:t>Sorteeritud k</w:t>
      </w:r>
      <w:r w:rsidRPr="0059004E">
        <w:rPr>
          <w:rFonts w:ascii="Times New Roman" w:hAnsi="Times New Roman" w:cs="Times New Roman"/>
        </w:rPr>
        <w:t>ruus (</w:t>
      </w:r>
      <w:proofErr w:type="spellStart"/>
      <w:r>
        <w:rPr>
          <w:rFonts w:ascii="Times New Roman" w:hAnsi="Times New Roman" w:cs="Times New Roman"/>
        </w:rPr>
        <w:t>pos</w:t>
      </w:r>
      <w:proofErr w:type="spellEnd"/>
      <w:r>
        <w:rPr>
          <w:rFonts w:ascii="Times New Roman" w:hAnsi="Times New Roman" w:cs="Times New Roman"/>
        </w:rPr>
        <w:t xml:space="preserve"> nr 4</w:t>
      </w:r>
      <w:r w:rsidRPr="0059004E">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9004E">
        <w:rPr>
          <w:rFonts w:ascii="Times New Roman" w:hAnsi="Times New Roman" w:cs="Times New Roman"/>
        </w:rPr>
        <w:t>h=</w:t>
      </w:r>
      <w:r w:rsidRPr="00F238D7">
        <w:rPr>
          <w:rFonts w:ascii="Times New Roman" w:hAnsi="Times New Roman" w:cs="Times New Roman"/>
          <w:vertAlign w:val="subscript"/>
        </w:rPr>
        <w:t>min</w:t>
      </w:r>
      <w:r w:rsidRPr="0059004E">
        <w:rPr>
          <w:rFonts w:ascii="Times New Roman" w:hAnsi="Times New Roman" w:cs="Times New Roman"/>
        </w:rPr>
        <w:t>20cm</w:t>
      </w:r>
    </w:p>
    <w:bookmarkEnd w:id="12"/>
    <w:p w14:paraId="38D3F4DD" w14:textId="77777777" w:rsidR="004A4E8D" w:rsidRPr="0059004E" w:rsidRDefault="004A4E8D" w:rsidP="004A4E8D">
      <w:pPr>
        <w:pStyle w:val="Default"/>
        <w:numPr>
          <w:ilvl w:val="0"/>
          <w:numId w:val="34"/>
        </w:numPr>
        <w:jc w:val="both"/>
        <w:rPr>
          <w:rFonts w:ascii="Times New Roman" w:hAnsi="Times New Roman" w:cs="Times New Roman"/>
        </w:rPr>
      </w:pPr>
      <w:r w:rsidRPr="0059004E">
        <w:rPr>
          <w:rFonts w:ascii="Times New Roman" w:hAnsi="Times New Roman" w:cs="Times New Roman"/>
        </w:rPr>
        <w:t xml:space="preserve">Geotekstiil (Deklareeritud tõmbetugevus MD/CMD ≥20 </w:t>
      </w:r>
      <w:proofErr w:type="spellStart"/>
      <w:r w:rsidRPr="0059004E">
        <w:rPr>
          <w:rFonts w:ascii="Times New Roman" w:hAnsi="Times New Roman" w:cs="Times New Roman"/>
        </w:rPr>
        <w:t>kN</w:t>
      </w:r>
      <w:proofErr w:type="spellEnd"/>
      <w:r w:rsidRPr="0059004E">
        <w:rPr>
          <w:rFonts w:ascii="Times New Roman" w:hAnsi="Times New Roman" w:cs="Times New Roman"/>
        </w:rPr>
        <w:t>/m, 5,0 m lai, mittekootud)</w:t>
      </w:r>
    </w:p>
    <w:p w14:paraId="366585CC" w14:textId="77777777" w:rsidR="004A4E8D" w:rsidRPr="0059004E" w:rsidRDefault="004A4E8D" w:rsidP="004A4E8D">
      <w:pPr>
        <w:pStyle w:val="Default"/>
        <w:numPr>
          <w:ilvl w:val="0"/>
          <w:numId w:val="34"/>
        </w:numPr>
        <w:jc w:val="both"/>
        <w:rPr>
          <w:rFonts w:ascii="Times New Roman" w:hAnsi="Times New Roman" w:cs="Times New Roman"/>
        </w:rPr>
      </w:pPr>
      <w:r w:rsidRPr="0059004E">
        <w:rPr>
          <w:rFonts w:ascii="Times New Roman" w:hAnsi="Times New Roman" w:cs="Times New Roman"/>
        </w:rPr>
        <w:t>Täitepinnas (</w:t>
      </w:r>
      <w:proofErr w:type="spellStart"/>
      <w:r w:rsidRPr="0059004E">
        <w:rPr>
          <w:rFonts w:ascii="Times New Roman" w:hAnsi="Times New Roman" w:cs="Times New Roman"/>
        </w:rPr>
        <w:t>dreenivus</w:t>
      </w:r>
      <w:proofErr w:type="spellEnd"/>
      <w:r w:rsidRPr="0059004E">
        <w:rPr>
          <w:rFonts w:ascii="Times New Roman" w:hAnsi="Times New Roman" w:cs="Times New Roman"/>
        </w:rPr>
        <w:t xml:space="preserve"> minimaalselt 0,5m/</w:t>
      </w:r>
      <w:proofErr w:type="spellStart"/>
      <w:r w:rsidRPr="0059004E">
        <w:rPr>
          <w:rFonts w:ascii="Times New Roman" w:hAnsi="Times New Roman" w:cs="Times New Roman"/>
        </w:rPr>
        <w:t>ööp</w:t>
      </w:r>
      <w:proofErr w:type="spellEnd"/>
      <w:r w:rsidRPr="0059004E">
        <w:rPr>
          <w:rFonts w:ascii="Times New Roman" w:hAnsi="Times New Roman" w:cs="Times New Roman"/>
        </w:rPr>
        <w:t xml:space="preserve">) </w:t>
      </w:r>
      <w:r>
        <w:rPr>
          <w:rFonts w:ascii="Times New Roman" w:hAnsi="Times New Roman" w:cs="Times New Roman"/>
        </w:rPr>
        <w:tab/>
      </w:r>
      <w:r w:rsidRPr="0059004E">
        <w:rPr>
          <w:rFonts w:ascii="Times New Roman" w:hAnsi="Times New Roman" w:cs="Times New Roman"/>
        </w:rPr>
        <w:t>h=</w:t>
      </w:r>
      <w:r w:rsidRPr="00F238D7">
        <w:rPr>
          <w:rFonts w:ascii="Times New Roman" w:hAnsi="Times New Roman" w:cs="Times New Roman"/>
          <w:vertAlign w:val="subscript"/>
        </w:rPr>
        <w:t>min</w:t>
      </w:r>
      <w:r w:rsidRPr="0059004E">
        <w:rPr>
          <w:rFonts w:ascii="Times New Roman" w:hAnsi="Times New Roman" w:cs="Times New Roman"/>
        </w:rPr>
        <w:t>20cm</w:t>
      </w:r>
    </w:p>
    <w:p w14:paraId="6FCAAFD5" w14:textId="4C374F4C" w:rsidR="004A4E8D" w:rsidRDefault="004A4E8D" w:rsidP="004A4E8D">
      <w:pPr>
        <w:pStyle w:val="Default"/>
        <w:numPr>
          <w:ilvl w:val="0"/>
          <w:numId w:val="34"/>
        </w:numPr>
        <w:jc w:val="both"/>
        <w:rPr>
          <w:rFonts w:ascii="Times New Roman" w:hAnsi="Times New Roman" w:cs="Times New Roman"/>
        </w:rPr>
      </w:pPr>
      <w:r w:rsidRPr="0059004E">
        <w:rPr>
          <w:rFonts w:ascii="Times New Roman" w:hAnsi="Times New Roman" w:cs="Times New Roman"/>
        </w:rPr>
        <w:t>Aluspinnas – liiv</w:t>
      </w:r>
    </w:p>
    <w:p w14:paraId="76487F9B" w14:textId="77777777" w:rsidR="004A4E8D" w:rsidRPr="00FC5341" w:rsidRDefault="004A4E8D" w:rsidP="004A4E8D">
      <w:pPr>
        <w:suppressAutoHyphens w:val="0"/>
        <w:autoSpaceDE w:val="0"/>
        <w:autoSpaceDN w:val="0"/>
        <w:adjustRightInd w:val="0"/>
        <w:jc w:val="both"/>
        <w:rPr>
          <w:highlight w:val="yellow"/>
        </w:rPr>
      </w:pPr>
    </w:p>
    <w:p w14:paraId="28B69112" w14:textId="47669F48" w:rsidR="000D0797" w:rsidRPr="00A01A44" w:rsidRDefault="000D0797" w:rsidP="000D0797">
      <w:pPr>
        <w:suppressAutoHyphens w:val="0"/>
        <w:autoSpaceDE w:val="0"/>
        <w:autoSpaceDN w:val="0"/>
        <w:adjustRightInd w:val="0"/>
        <w:jc w:val="both"/>
      </w:pPr>
      <w:r w:rsidRPr="00A01A44">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A01A44" w:rsidRDefault="000D0797" w:rsidP="000D0797">
      <w:pPr>
        <w:suppressAutoHyphens w:val="0"/>
        <w:autoSpaceDE w:val="0"/>
        <w:autoSpaceDN w:val="0"/>
        <w:adjustRightInd w:val="0"/>
        <w:jc w:val="both"/>
      </w:pPr>
    </w:p>
    <w:p w14:paraId="1D368C17" w14:textId="77777777" w:rsidR="000D0797" w:rsidRPr="00A01A44" w:rsidRDefault="000D0797" w:rsidP="000D0797">
      <w:pPr>
        <w:suppressAutoHyphens w:val="0"/>
        <w:autoSpaceDE w:val="0"/>
        <w:autoSpaceDN w:val="0"/>
        <w:adjustRightInd w:val="0"/>
        <w:jc w:val="both"/>
      </w:pPr>
      <w:r w:rsidRPr="00A01A44">
        <w:t>Ehitusobjektil peab kogu ehituse aja olema tagatud ajakohane ajutine liikluskorraldus vastavalt teostatavatele töödele tuleb paigaldada teedele ajutised liiklusmärgid nr 158 „Teetööd“, nr 331 „Sissesõidu keeld”, nr 552 „</w:t>
      </w:r>
      <w:proofErr w:type="spellStart"/>
      <w:r w:rsidRPr="00A01A44">
        <w:t>Umbtee</w:t>
      </w:r>
      <w:proofErr w:type="spellEnd"/>
      <w:r w:rsidRPr="00A01A44">
        <w:t xml:space="preserve">” ja avalikult kasutatavatel teedel tööde tegemiseks nõutavad liiklusskeemi kohased märgid ning lisaks kõik muud juhtumi põhised vajalikud ajutised liiklusmärgid; </w:t>
      </w:r>
    </w:p>
    <w:p w14:paraId="50A91696" w14:textId="77777777" w:rsidR="000D0797" w:rsidRPr="00FC5341" w:rsidRDefault="000D0797" w:rsidP="000D0797">
      <w:pPr>
        <w:suppressAutoHyphens w:val="0"/>
        <w:autoSpaceDE w:val="0"/>
        <w:autoSpaceDN w:val="0"/>
        <w:adjustRightInd w:val="0"/>
        <w:jc w:val="both"/>
        <w:rPr>
          <w:highlight w:val="yellow"/>
          <w:lang w:eastAsia="et-EE"/>
        </w:rPr>
      </w:pPr>
    </w:p>
    <w:p w14:paraId="10EC5B7A" w14:textId="77777777" w:rsidR="00226F32" w:rsidRPr="00A0317F" w:rsidRDefault="00226F32" w:rsidP="00226F32">
      <w:pPr>
        <w:suppressAutoHyphens w:val="0"/>
        <w:autoSpaceDE w:val="0"/>
        <w:autoSpaceDN w:val="0"/>
        <w:adjustRightInd w:val="0"/>
        <w:jc w:val="both"/>
        <w:rPr>
          <w:color w:val="FF0000"/>
          <w:u w:val="single"/>
          <w:lang w:eastAsia="et-EE"/>
        </w:rPr>
      </w:pPr>
      <w:bookmarkStart w:id="13" w:name="_Hlk88829334"/>
      <w:r w:rsidRPr="00A0317F">
        <w:rPr>
          <w:color w:val="FF0000"/>
          <w:u w:val="single"/>
          <w:lang w:eastAsia="et-EE"/>
        </w:rPr>
        <w:t>Hankes tehtud muudatused võrreldes projektiga:</w:t>
      </w:r>
    </w:p>
    <w:p w14:paraId="567E039A" w14:textId="77777777" w:rsidR="00226F32" w:rsidRPr="00A0317F" w:rsidRDefault="00226F32" w:rsidP="00226F32">
      <w:pPr>
        <w:suppressAutoHyphens w:val="0"/>
        <w:autoSpaceDE w:val="0"/>
        <w:autoSpaceDN w:val="0"/>
        <w:adjustRightInd w:val="0"/>
        <w:jc w:val="both"/>
        <w:rPr>
          <w:color w:val="FF0000"/>
          <w:lang w:eastAsia="et-EE"/>
        </w:rPr>
      </w:pPr>
      <w:r w:rsidRPr="00A0317F">
        <w:rPr>
          <w:color w:val="FF0000"/>
          <w:lang w:eastAsia="et-EE"/>
        </w:rPr>
        <w:t>Ehituses kasutatakse erinevalt projektis toodud järgmisi erisusi:</w:t>
      </w:r>
    </w:p>
    <w:p w14:paraId="3B5D2091" w14:textId="0C765739" w:rsidR="00226F32" w:rsidRPr="00A0317F"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4" w:name="_Hlk89865129"/>
      <w:r w:rsidRPr="00A0317F">
        <w:rPr>
          <w:color w:val="FF0000"/>
          <w:lang w:eastAsia="et-EE"/>
        </w:rPr>
        <w:t xml:space="preserve">Projektis toodud </w:t>
      </w:r>
      <w:bookmarkEnd w:id="14"/>
      <w:r w:rsidRPr="00A0317F">
        <w:rPr>
          <w:color w:val="FF0000"/>
          <w:lang w:eastAsia="et-EE"/>
        </w:rPr>
        <w:t>truubi otsakute ehitamisel</w:t>
      </w:r>
      <w:bookmarkEnd w:id="13"/>
      <w:r w:rsidRPr="00A0317F">
        <w:rPr>
          <w:color w:val="FF0000"/>
          <w:lang w:eastAsia="et-EE"/>
        </w:rPr>
        <w:t>, nõlvade kindlustamisel jm. võib kasutada ainult erosioonitõkke matti, mis koosneb 100% kookoskiududest (350 g/m</w:t>
      </w:r>
      <w:r w:rsidRPr="00A0317F">
        <w:rPr>
          <w:color w:val="FF0000"/>
          <w:vertAlign w:val="superscript"/>
          <w:lang w:eastAsia="et-EE"/>
        </w:rPr>
        <w:t>2</w:t>
      </w:r>
      <w:r w:rsidRPr="00A0317F">
        <w:rPr>
          <w:color w:val="FF0000"/>
          <w:lang w:eastAsia="et-EE"/>
        </w:rPr>
        <w:t xml:space="preserve">) ja mille siduselemendiks on </w:t>
      </w:r>
      <w:proofErr w:type="spellStart"/>
      <w:r w:rsidRPr="00A0317F">
        <w:rPr>
          <w:color w:val="FF0000"/>
          <w:lang w:eastAsia="et-EE"/>
        </w:rPr>
        <w:t>jute</w:t>
      </w:r>
      <w:proofErr w:type="spellEnd"/>
      <w:r w:rsidRPr="00A0317F">
        <w:rPr>
          <w:color w:val="FF0000"/>
          <w:lang w:eastAsia="et-EE"/>
        </w:rPr>
        <w:t xml:space="preserve"> nöör/võrk</w:t>
      </w:r>
      <w:r w:rsidR="003B437F">
        <w:rPr>
          <w:color w:val="FF0000"/>
          <w:lang w:eastAsia="et-EE"/>
        </w:rPr>
        <w:t xml:space="preserve"> või samaväärne</w:t>
      </w:r>
      <w:r w:rsidRPr="00A0317F">
        <w:rPr>
          <w:color w:val="FF0000"/>
          <w:lang w:eastAsia="et-EE"/>
        </w:rPr>
        <w:t xml:space="preserve">. Kasutatav erosioonitõkke matti peab koosnema 100% biolagunevast materjalist, mille eluiga on vähemalt 2 aastat. </w:t>
      </w:r>
      <w:r w:rsidRPr="00A0317F">
        <w:rPr>
          <w:b/>
          <w:bCs/>
          <w:color w:val="FF0000"/>
          <w:lang w:eastAsia="et-EE"/>
        </w:rPr>
        <w:t xml:space="preserve">Erosioonitõkke matid, mis sisaldavad </w:t>
      </w:r>
      <w:r w:rsidRPr="00A0317F">
        <w:rPr>
          <w:b/>
          <w:bCs/>
          <w:color w:val="FF0000"/>
          <w:u w:val="single"/>
          <w:lang w:eastAsia="et-EE"/>
        </w:rPr>
        <w:t>plastist sidusnööre/võrkusid on keelatud.</w:t>
      </w:r>
    </w:p>
    <w:p w14:paraId="7EB71CC2" w14:textId="77777777" w:rsidR="00226F32" w:rsidRPr="00A0317F"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A0317F">
        <w:rPr>
          <w:color w:val="FF0000"/>
          <w:lang w:eastAsia="et-EE"/>
        </w:rPr>
        <w:t xml:space="preserve">Otsakute ja nõlvade kindlustamisel võib kasutada </w:t>
      </w:r>
      <w:proofErr w:type="spellStart"/>
      <w:r w:rsidRPr="00A0317F">
        <w:rPr>
          <w:color w:val="FF0000"/>
          <w:lang w:eastAsia="et-EE"/>
        </w:rPr>
        <w:t>hüdrokülvi</w:t>
      </w:r>
      <w:proofErr w:type="spellEnd"/>
      <w:r w:rsidRPr="00A0317F">
        <w:rPr>
          <w:color w:val="FF0000"/>
          <w:lang w:eastAsia="et-EE"/>
        </w:rPr>
        <w:t>, kuid see peab olema teostatud</w:t>
      </w:r>
      <w:r w:rsidRPr="00A0317F">
        <w:rPr>
          <w:b/>
          <w:bCs/>
          <w:color w:val="FF0000"/>
          <w:lang w:eastAsia="et-EE"/>
        </w:rPr>
        <w:t xml:space="preserve"> </w:t>
      </w:r>
      <w:r w:rsidRPr="00A0317F">
        <w:rPr>
          <w:b/>
          <w:bCs/>
          <w:color w:val="FF0000"/>
          <w:u w:val="single"/>
          <w:lang w:eastAsia="et-EE"/>
        </w:rPr>
        <w:t>50 päeva</w:t>
      </w:r>
      <w:r w:rsidRPr="00A0317F">
        <w:rPr>
          <w:b/>
          <w:bCs/>
          <w:color w:val="FF0000"/>
          <w:lang w:eastAsia="et-EE"/>
        </w:rPr>
        <w:t xml:space="preserve"> </w:t>
      </w:r>
      <w:r w:rsidRPr="00A0317F">
        <w:rPr>
          <w:color w:val="FF0000"/>
          <w:lang w:eastAsia="et-EE"/>
        </w:rPr>
        <w:t>enne ehituse lõpptähtaega ja ehituse üle andes peab otsakul/kindlustusel</w:t>
      </w:r>
      <w:r w:rsidRPr="00A0317F">
        <w:rPr>
          <w:b/>
          <w:bCs/>
          <w:color w:val="FF0000"/>
          <w:lang w:eastAsia="et-EE"/>
        </w:rPr>
        <w:t xml:space="preserve"> </w:t>
      </w:r>
      <w:r w:rsidRPr="00A0317F">
        <w:rPr>
          <w:b/>
          <w:bCs/>
          <w:color w:val="FF0000"/>
          <w:u w:val="single"/>
          <w:lang w:eastAsia="et-EE"/>
        </w:rPr>
        <w:t>kasvama ühtlane elujõuline haljastus.</w:t>
      </w:r>
    </w:p>
    <w:p w14:paraId="51D7469F" w14:textId="77777777" w:rsidR="00226F32" w:rsidRPr="00A0317F"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A0317F">
        <w:rPr>
          <w:color w:val="FF0000"/>
          <w:lang w:eastAsia="et-EE"/>
        </w:rPr>
        <w:t xml:space="preserve">Projektis toodud truubi otsakute ja kivikindlustuste ehitamisel </w:t>
      </w:r>
      <w:r w:rsidRPr="00A0317F">
        <w:rPr>
          <w:b/>
          <w:bCs/>
          <w:color w:val="FF0000"/>
          <w:u w:val="single"/>
          <w:lang w:eastAsia="et-EE"/>
        </w:rPr>
        <w:t>on keelatud geotekstiilide kasutamine</w:t>
      </w:r>
      <w:r w:rsidRPr="00A0317F">
        <w:rPr>
          <w:color w:val="FF0000"/>
          <w:lang w:eastAsia="et-EE"/>
        </w:rPr>
        <w:t xml:space="preserve"> kivikindlustuste kivide all.</w:t>
      </w:r>
    </w:p>
    <w:p w14:paraId="3615DA35" w14:textId="77777777" w:rsidR="00A0317F" w:rsidRPr="00A0317F" w:rsidRDefault="00A0317F" w:rsidP="00A0317F">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A0317F">
        <w:rPr>
          <w:color w:val="FF0000"/>
          <w:lang w:eastAsia="et-EE"/>
        </w:rPr>
        <w:t xml:space="preserve">Projektis toodud teealuse (kruus </w:t>
      </w:r>
      <w:proofErr w:type="spellStart"/>
      <w:r w:rsidRPr="00A0317F">
        <w:rPr>
          <w:color w:val="FF0000"/>
          <w:lang w:eastAsia="et-EE"/>
        </w:rPr>
        <w:t>fr</w:t>
      </w:r>
      <w:proofErr w:type="spellEnd"/>
      <w:r w:rsidRPr="00A0317F">
        <w:rPr>
          <w:color w:val="FF0000"/>
          <w:lang w:eastAsia="et-EE"/>
        </w:rPr>
        <w:t xml:space="preserve"> 0/63 mm (Pos 3))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A0317F">
        <w:rPr>
          <w:color w:val="FF0000"/>
          <w:lang w:eastAsia="et-EE"/>
        </w:rPr>
        <w:t>terastikuline</w:t>
      </w:r>
      <w:proofErr w:type="spellEnd"/>
      <w:r w:rsidRPr="00A0317F">
        <w:rPr>
          <w:color w:val="FF0000"/>
          <w:lang w:eastAsia="et-EE"/>
        </w:rPr>
        <w:t xml:space="preserve"> koostis võib hälbida </w:t>
      </w:r>
      <w:proofErr w:type="spellStart"/>
      <w:r w:rsidRPr="00A0317F">
        <w:rPr>
          <w:color w:val="FF0000"/>
          <w:lang w:eastAsia="et-EE"/>
        </w:rPr>
        <w:t>terastikulisest</w:t>
      </w:r>
      <w:proofErr w:type="spellEnd"/>
      <w:r w:rsidRPr="00A0317F">
        <w:rPr>
          <w:color w:val="FF0000"/>
          <w:lang w:eastAsia="et-EE"/>
        </w:rPr>
        <w:t xml:space="preserve"> koostisest Maanteeameti </w:t>
      </w:r>
      <w:r w:rsidRPr="00A0317F">
        <w:rPr>
          <w:color w:val="FF0000"/>
          <w:lang w:eastAsia="et-EE"/>
        </w:rPr>
        <w:lastRenderedPageBreak/>
        <w:t>„Killustikust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A0317F" w:rsidRPr="00A0317F" w14:paraId="6656475D" w14:textId="77777777" w:rsidTr="00027125">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0F5E5" w14:textId="77777777" w:rsidR="00A0317F" w:rsidRPr="00A0317F" w:rsidRDefault="00A0317F" w:rsidP="00027125">
            <w:pPr>
              <w:suppressAutoHyphens w:val="0"/>
              <w:jc w:val="center"/>
              <w:rPr>
                <w:color w:val="FF0000"/>
                <w:lang w:eastAsia="et-EE"/>
              </w:rPr>
            </w:pPr>
            <w:r w:rsidRPr="00A0317F">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45C65FCE" w14:textId="77777777" w:rsidR="00A0317F" w:rsidRPr="00A0317F" w:rsidRDefault="00A0317F" w:rsidP="00027125">
            <w:pPr>
              <w:suppressAutoHyphens w:val="0"/>
              <w:jc w:val="center"/>
              <w:rPr>
                <w:color w:val="FF0000"/>
                <w:lang w:eastAsia="et-EE"/>
              </w:rPr>
            </w:pPr>
            <w:r w:rsidRPr="00A0317F">
              <w:rPr>
                <w:color w:val="FF0000"/>
                <w:lang w:eastAsia="et-EE"/>
              </w:rPr>
              <w:t>Sõela ava, mm</w:t>
            </w:r>
          </w:p>
        </w:tc>
      </w:tr>
      <w:tr w:rsidR="00A0317F" w:rsidRPr="00A0317F" w14:paraId="4418B303" w14:textId="77777777" w:rsidTr="00027125">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16FC9959" w14:textId="77777777" w:rsidR="00A0317F" w:rsidRPr="00A0317F" w:rsidRDefault="00A0317F" w:rsidP="00027125">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7393A7A6" w14:textId="77777777" w:rsidR="00A0317F" w:rsidRPr="00A0317F" w:rsidRDefault="00A0317F" w:rsidP="00027125">
            <w:pPr>
              <w:suppressAutoHyphens w:val="0"/>
              <w:jc w:val="center"/>
              <w:rPr>
                <w:color w:val="FF0000"/>
                <w:lang w:eastAsia="et-EE"/>
              </w:rPr>
            </w:pPr>
            <w:r w:rsidRPr="00A0317F">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02936D9D" w14:textId="77777777" w:rsidR="00A0317F" w:rsidRPr="00A0317F" w:rsidRDefault="00A0317F" w:rsidP="00027125">
            <w:pPr>
              <w:suppressAutoHyphens w:val="0"/>
              <w:jc w:val="center"/>
              <w:rPr>
                <w:color w:val="FF0000"/>
                <w:lang w:eastAsia="et-EE"/>
              </w:rPr>
            </w:pPr>
            <w:r w:rsidRPr="00A0317F">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6CE0DF7F" w14:textId="77777777" w:rsidR="00A0317F" w:rsidRPr="00A0317F" w:rsidRDefault="00A0317F" w:rsidP="00027125">
            <w:pPr>
              <w:suppressAutoHyphens w:val="0"/>
              <w:jc w:val="center"/>
              <w:rPr>
                <w:color w:val="FF0000"/>
                <w:lang w:eastAsia="et-EE"/>
              </w:rPr>
            </w:pPr>
            <w:r w:rsidRPr="00A0317F">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09EB0593" w14:textId="77777777" w:rsidR="00A0317F" w:rsidRPr="00A0317F" w:rsidRDefault="00A0317F" w:rsidP="00027125">
            <w:pPr>
              <w:suppressAutoHyphens w:val="0"/>
              <w:jc w:val="center"/>
              <w:rPr>
                <w:color w:val="FF0000"/>
                <w:lang w:eastAsia="et-EE"/>
              </w:rPr>
            </w:pPr>
            <w:r w:rsidRPr="00A0317F">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18419B51" w14:textId="77777777" w:rsidR="00A0317F" w:rsidRPr="00A0317F" w:rsidRDefault="00A0317F" w:rsidP="00027125">
            <w:pPr>
              <w:suppressAutoHyphens w:val="0"/>
              <w:jc w:val="center"/>
              <w:rPr>
                <w:color w:val="FF0000"/>
                <w:lang w:eastAsia="et-EE"/>
              </w:rPr>
            </w:pPr>
            <w:r w:rsidRPr="00A0317F">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27F02DC5" w14:textId="77777777" w:rsidR="00A0317F" w:rsidRPr="00A0317F" w:rsidRDefault="00A0317F" w:rsidP="00027125">
            <w:pPr>
              <w:suppressAutoHyphens w:val="0"/>
              <w:jc w:val="center"/>
              <w:rPr>
                <w:color w:val="FF0000"/>
                <w:lang w:eastAsia="et-EE"/>
              </w:rPr>
            </w:pPr>
            <w:r w:rsidRPr="00A0317F">
              <w:rPr>
                <w:color w:val="FF0000"/>
                <w:lang w:eastAsia="et-EE"/>
              </w:rPr>
              <w:t>31,5</w:t>
            </w:r>
          </w:p>
        </w:tc>
      </w:tr>
      <w:tr w:rsidR="00A0317F" w:rsidRPr="00A0317F" w14:paraId="6AFB8708" w14:textId="77777777" w:rsidTr="00027125">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029848C5" w14:textId="77777777" w:rsidR="00A0317F" w:rsidRPr="00A0317F" w:rsidRDefault="00A0317F" w:rsidP="00027125">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272C5667" w14:textId="77777777" w:rsidR="00A0317F" w:rsidRPr="00A0317F" w:rsidRDefault="00A0317F" w:rsidP="00027125">
            <w:pPr>
              <w:suppressAutoHyphens w:val="0"/>
              <w:jc w:val="center"/>
              <w:rPr>
                <w:color w:val="FF0000"/>
                <w:lang w:eastAsia="et-EE"/>
              </w:rPr>
            </w:pPr>
            <w:r w:rsidRPr="00A0317F">
              <w:rPr>
                <w:color w:val="FF0000"/>
                <w:lang w:eastAsia="et-EE"/>
              </w:rPr>
              <w:t>Hälve sõelal, massi-%</w:t>
            </w:r>
          </w:p>
        </w:tc>
      </w:tr>
      <w:tr w:rsidR="00A0317F" w:rsidRPr="00163626" w14:paraId="327041DA" w14:textId="77777777" w:rsidTr="00027125">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4E78380A" w14:textId="77777777" w:rsidR="00A0317F" w:rsidRPr="00A0317F" w:rsidRDefault="00A0317F" w:rsidP="00027125">
            <w:pPr>
              <w:suppressAutoHyphens w:val="0"/>
              <w:rPr>
                <w:color w:val="FF0000"/>
                <w:lang w:eastAsia="et-EE"/>
              </w:rPr>
            </w:pPr>
            <w:r w:rsidRPr="00A0317F">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50AB477" w14:textId="77777777" w:rsidR="00A0317F" w:rsidRPr="00A0317F" w:rsidRDefault="00A0317F" w:rsidP="00027125">
            <w:pPr>
              <w:suppressAutoHyphens w:val="0"/>
              <w:jc w:val="center"/>
              <w:rPr>
                <w:color w:val="FF0000"/>
                <w:lang w:eastAsia="et-EE"/>
              </w:rPr>
            </w:pPr>
            <w:r w:rsidRPr="00A0317F">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6BA3B75" w14:textId="77777777" w:rsidR="00A0317F" w:rsidRPr="00A0317F" w:rsidRDefault="00A0317F" w:rsidP="00027125">
            <w:pPr>
              <w:suppressAutoHyphens w:val="0"/>
              <w:jc w:val="center"/>
              <w:rPr>
                <w:color w:val="FF0000"/>
                <w:lang w:eastAsia="et-EE"/>
              </w:rPr>
            </w:pPr>
            <w:r w:rsidRPr="00A0317F">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2187C5A8" w14:textId="77777777" w:rsidR="00A0317F" w:rsidRPr="00A0317F" w:rsidRDefault="00A0317F" w:rsidP="00027125">
            <w:pPr>
              <w:suppressAutoHyphens w:val="0"/>
              <w:jc w:val="center"/>
              <w:rPr>
                <w:color w:val="FF0000"/>
                <w:lang w:eastAsia="et-EE"/>
              </w:rPr>
            </w:pPr>
            <w:r w:rsidRPr="00A0317F">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70B682D0" w14:textId="77777777" w:rsidR="00A0317F" w:rsidRPr="00A0317F" w:rsidRDefault="00A0317F" w:rsidP="00027125">
            <w:pPr>
              <w:suppressAutoHyphens w:val="0"/>
              <w:jc w:val="center"/>
              <w:rPr>
                <w:color w:val="FF0000"/>
                <w:lang w:eastAsia="et-EE"/>
              </w:rPr>
            </w:pPr>
            <w:r w:rsidRPr="00A0317F">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4C55C07" w14:textId="77777777" w:rsidR="00A0317F" w:rsidRPr="00A0317F" w:rsidRDefault="00A0317F" w:rsidP="00027125">
            <w:pPr>
              <w:suppressAutoHyphens w:val="0"/>
              <w:jc w:val="center"/>
              <w:rPr>
                <w:color w:val="FF0000"/>
                <w:lang w:eastAsia="et-EE"/>
              </w:rPr>
            </w:pPr>
            <w:r w:rsidRPr="00A0317F">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426832C3" w14:textId="77777777" w:rsidR="00A0317F" w:rsidRPr="00163626" w:rsidRDefault="00A0317F" w:rsidP="00027125">
            <w:pPr>
              <w:suppressAutoHyphens w:val="0"/>
              <w:jc w:val="center"/>
              <w:rPr>
                <w:color w:val="FF0000"/>
                <w:lang w:eastAsia="et-EE"/>
              </w:rPr>
            </w:pPr>
            <w:r w:rsidRPr="00A0317F">
              <w:rPr>
                <w:color w:val="FF0000"/>
                <w:lang w:eastAsia="et-EE"/>
              </w:rPr>
              <w:t>+/-8</w:t>
            </w:r>
          </w:p>
        </w:tc>
      </w:tr>
    </w:tbl>
    <w:p w14:paraId="7CC8A80B" w14:textId="77777777" w:rsidR="007C1AA1" w:rsidRDefault="007C1AA1" w:rsidP="007C1AA1">
      <w:pPr>
        <w:tabs>
          <w:tab w:val="left" w:pos="-7371"/>
          <w:tab w:val="left" w:pos="284"/>
        </w:tabs>
        <w:suppressAutoHyphens w:val="0"/>
        <w:autoSpaceDE w:val="0"/>
        <w:autoSpaceDN w:val="0"/>
        <w:adjustRightInd w:val="0"/>
        <w:jc w:val="both"/>
        <w:rPr>
          <w:color w:val="FF0000"/>
          <w:lang w:eastAsia="et-EE"/>
        </w:rPr>
      </w:pPr>
    </w:p>
    <w:p w14:paraId="7A7164A9" w14:textId="32FCE34D" w:rsidR="005E2201" w:rsidRPr="00357013" w:rsidRDefault="005E2201" w:rsidP="008D0A7B">
      <w:pPr>
        <w:jc w:val="both"/>
      </w:pPr>
      <w:r w:rsidRPr="00F36A39">
        <w:t xml:space="preserve">Töö </w:t>
      </w:r>
      <w:r w:rsidR="00680CF2" w:rsidRPr="00F36A39">
        <w:t>teh</w:t>
      </w:r>
      <w:r w:rsidR="00773151" w:rsidRPr="00F36A39">
        <w:t>n</w:t>
      </w:r>
      <w:r w:rsidR="00680CF2" w:rsidRPr="00F36A39">
        <w:t xml:space="preserve">iliseks </w:t>
      </w:r>
      <w:r w:rsidRPr="00F36A39">
        <w:t xml:space="preserve">aluseks on </w:t>
      </w:r>
      <w:r w:rsidR="0049418C" w:rsidRPr="00F36A39">
        <w:rPr>
          <w:b/>
          <w:bCs/>
        </w:rPr>
        <w:t>Projekteerimisbüroo</w:t>
      </w:r>
      <w:r w:rsidR="0049418C">
        <w:rPr>
          <w:b/>
          <w:bCs/>
        </w:rPr>
        <w:t xml:space="preserve"> Maa ja Vesi AS</w:t>
      </w:r>
      <w:r w:rsidR="0049418C" w:rsidRPr="00C74124">
        <w:rPr>
          <w:b/>
          <w:bCs/>
        </w:rPr>
        <w:t xml:space="preserve"> </w:t>
      </w:r>
      <w:r w:rsidR="0049418C" w:rsidRPr="00C74124">
        <w:t>poolt koostatud „</w:t>
      </w:r>
      <w:proofErr w:type="spellStart"/>
      <w:r w:rsidR="00FC5341">
        <w:t>Sõõru</w:t>
      </w:r>
      <w:proofErr w:type="spellEnd"/>
      <w:r w:rsidR="00FC5341">
        <w:t xml:space="preserve"> </w:t>
      </w:r>
      <w:r w:rsidR="0049418C" w:rsidRPr="003430DB">
        <w:t xml:space="preserve"> teed</w:t>
      </w:r>
      <w:r w:rsidR="000849C6">
        <w:t xml:space="preserve"> 2.</w:t>
      </w:r>
      <w:r w:rsidR="0049418C">
        <w:t xml:space="preserve"> </w:t>
      </w:r>
      <w:r w:rsidR="000849C6">
        <w:t>M</w:t>
      </w:r>
      <w:r w:rsidR="0049418C">
        <w:t>etsateede</w:t>
      </w:r>
      <w:r w:rsidR="0049418C" w:rsidRPr="003430DB">
        <w:t xml:space="preserve"> </w:t>
      </w:r>
      <w:r w:rsidR="000849C6" w:rsidRPr="003430DB">
        <w:t>ehitami</w:t>
      </w:r>
      <w:r w:rsidR="000849C6">
        <w:t>s</w:t>
      </w:r>
      <w:r w:rsidR="000849C6" w:rsidRPr="003430DB">
        <w:t>e</w:t>
      </w:r>
      <w:r w:rsidR="000849C6">
        <w:t xml:space="preserve"> ja </w:t>
      </w:r>
      <w:r w:rsidR="0049418C" w:rsidRPr="003430DB">
        <w:t>rekonstrueerimi</w:t>
      </w:r>
      <w:r w:rsidR="0049418C">
        <w:t>s</w:t>
      </w:r>
      <w:r w:rsidR="0049418C" w:rsidRPr="003430DB">
        <w:t xml:space="preserve">e </w:t>
      </w:r>
      <w:r w:rsidR="0049418C" w:rsidRPr="00C74124">
        <w:t>projekt“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04184934" w:rsidR="005E2201" w:rsidRPr="002E4E98" w:rsidRDefault="005E2201" w:rsidP="00A445AE">
      <w:pPr>
        <w:jc w:val="both"/>
        <w:rPr>
          <w:color w:val="000000"/>
        </w:rPr>
      </w:pPr>
      <w:r w:rsidRPr="002E4E98">
        <w:rPr>
          <w:color w:val="000000"/>
        </w:rPr>
        <w:t xml:space="preserve">Objektiga on võimalik tutvuda: metsaparandaja </w:t>
      </w:r>
      <w:r w:rsidR="00E36DDB" w:rsidRPr="00125F24">
        <w:t xml:space="preserve">Rein Kilgi, tel: 5073440, e-mail: </w:t>
      </w:r>
      <w:hyperlink r:id="rId10" w:history="1">
        <w:r w:rsidR="00E36DDB" w:rsidRPr="00A41F7B">
          <w:rPr>
            <w:rStyle w:val="Hperlink"/>
          </w:rPr>
          <w:t>rein.kilgi@rmk.ee</w:t>
        </w:r>
      </w:hyperlink>
      <w:r w:rsidR="000833E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lastRenderedPageBreak/>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2689F7D1" w14:textId="77777777" w:rsidR="005C6DCF" w:rsidRDefault="00617BE4" w:rsidP="00617BE4">
      <w:pPr>
        <w:tabs>
          <w:tab w:val="left" w:pos="567"/>
        </w:tabs>
        <w:jc w:val="both"/>
      </w:pPr>
      <w:r>
        <w:t>7.2.</w:t>
      </w:r>
      <w:r>
        <w:tab/>
      </w:r>
      <w:r w:rsidR="005C6DCF" w:rsidRPr="005C6DCF">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09128521"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lastRenderedPageBreak/>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C2611" w14:textId="77777777" w:rsidR="000A1A21" w:rsidRDefault="000A1A21">
      <w:r>
        <w:separator/>
      </w:r>
    </w:p>
  </w:endnote>
  <w:endnote w:type="continuationSeparator" w:id="0">
    <w:p w14:paraId="66ED95B4" w14:textId="77777777" w:rsidR="000A1A21" w:rsidRDefault="000A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D8A3D" w14:textId="77777777" w:rsidR="000A1A21" w:rsidRDefault="000A1A21">
      <w:r>
        <w:separator/>
      </w:r>
    </w:p>
  </w:footnote>
  <w:footnote w:type="continuationSeparator" w:id="0">
    <w:p w14:paraId="54FA93D0" w14:textId="77777777" w:rsidR="000A1A21" w:rsidRDefault="000A1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38E332A" w:rsidR="00E15B6A" w:rsidRPr="00DB67AA" w:rsidRDefault="00644D5A" w:rsidP="005B62D1">
    <w:pPr>
      <w:rPr>
        <w:bCs/>
        <w:i/>
      </w:rPr>
    </w:pPr>
    <w:proofErr w:type="spellStart"/>
    <w:r>
      <w:rPr>
        <w:bCs/>
        <w:i/>
      </w:rPr>
      <w:t>Sõõru</w:t>
    </w:r>
    <w:proofErr w:type="spellEnd"/>
    <w:r w:rsidR="005B62D1" w:rsidRPr="005B62D1">
      <w:rPr>
        <w:bCs/>
        <w:i/>
      </w:rPr>
      <w:t xml:space="preserve"> teede ehitamine 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EC596B"/>
    <w:multiLevelType w:val="hybridMultilevel"/>
    <w:tmpl w:val="47C85A50"/>
    <w:lvl w:ilvl="0" w:tplc="EF58A20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C444CF6"/>
    <w:multiLevelType w:val="hybridMultilevel"/>
    <w:tmpl w:val="8AAEAA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666088E"/>
    <w:multiLevelType w:val="hybridMultilevel"/>
    <w:tmpl w:val="7EC8261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3C4010"/>
    <w:multiLevelType w:val="hybridMultilevel"/>
    <w:tmpl w:val="B7A270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28C667D2"/>
    <w:multiLevelType w:val="hybridMultilevel"/>
    <w:tmpl w:val="94F40074"/>
    <w:lvl w:ilvl="0" w:tplc="04250001">
      <w:start w:val="1"/>
      <w:numFmt w:val="bullet"/>
      <w:lvlText w:val=""/>
      <w:lvlJc w:val="left"/>
      <w:pPr>
        <w:ind w:left="720" w:hanging="360"/>
      </w:pPr>
      <w:rPr>
        <w:rFonts w:ascii="Symbol" w:hAnsi="Symbol" w:hint="default"/>
      </w:rPr>
    </w:lvl>
    <w:lvl w:ilvl="1" w:tplc="DD3A85A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C3C368D"/>
    <w:multiLevelType w:val="hybridMultilevel"/>
    <w:tmpl w:val="01B4ABE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11526C1"/>
    <w:multiLevelType w:val="hybridMultilevel"/>
    <w:tmpl w:val="722CA1AC"/>
    <w:lvl w:ilvl="0" w:tplc="97AE747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48C610C"/>
    <w:multiLevelType w:val="hybridMultilevel"/>
    <w:tmpl w:val="C68A5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4F51ADF"/>
    <w:multiLevelType w:val="hybridMultilevel"/>
    <w:tmpl w:val="09707A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6" w15:restartNumberingAfterBreak="0">
    <w:nsid w:val="54306DAE"/>
    <w:multiLevelType w:val="hybridMultilevel"/>
    <w:tmpl w:val="F4BC51B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9723E98"/>
    <w:multiLevelType w:val="hybridMultilevel"/>
    <w:tmpl w:val="10087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AE6124A"/>
    <w:multiLevelType w:val="hybridMultilevel"/>
    <w:tmpl w:val="584E0AF0"/>
    <w:lvl w:ilvl="0" w:tplc="6860BE4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BCF7EFA"/>
    <w:multiLevelType w:val="hybridMultilevel"/>
    <w:tmpl w:val="189A42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D533F28"/>
    <w:multiLevelType w:val="hybridMultilevel"/>
    <w:tmpl w:val="A0C052AC"/>
    <w:lvl w:ilvl="0" w:tplc="BC6868D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5"/>
  </w:num>
  <w:num w:numId="4" w16cid:durableId="288512512">
    <w:abstractNumId w:val="27"/>
  </w:num>
  <w:num w:numId="5" w16cid:durableId="358094909">
    <w:abstractNumId w:val="8"/>
  </w:num>
  <w:num w:numId="6" w16cid:durableId="1004746632">
    <w:abstractNumId w:val="11"/>
  </w:num>
  <w:num w:numId="7" w16cid:durableId="101993393">
    <w:abstractNumId w:val="35"/>
  </w:num>
  <w:num w:numId="8" w16cid:durableId="2040811496">
    <w:abstractNumId w:val="18"/>
  </w:num>
  <w:num w:numId="9" w16cid:durableId="1753619410">
    <w:abstractNumId w:val="33"/>
  </w:num>
  <w:num w:numId="10" w16cid:durableId="1362583618">
    <w:abstractNumId w:val="10"/>
  </w:num>
  <w:num w:numId="11" w16cid:durableId="1069689841">
    <w:abstractNumId w:val="36"/>
  </w:num>
  <w:num w:numId="12" w16cid:durableId="439836798">
    <w:abstractNumId w:val="6"/>
  </w:num>
  <w:num w:numId="13" w16cid:durableId="327172847">
    <w:abstractNumId w:val="7"/>
  </w:num>
  <w:num w:numId="14" w16cid:durableId="1574198072">
    <w:abstractNumId w:val="24"/>
  </w:num>
  <w:num w:numId="15" w16cid:durableId="196504387">
    <w:abstractNumId w:val="21"/>
  </w:num>
  <w:num w:numId="16" w16cid:durableId="574244910">
    <w:abstractNumId w:val="29"/>
  </w:num>
  <w:num w:numId="17" w16cid:durableId="2131779209">
    <w:abstractNumId w:val="30"/>
  </w:num>
  <w:num w:numId="18" w16cid:durableId="1771395342">
    <w:abstractNumId w:val="20"/>
  </w:num>
  <w:num w:numId="19" w16cid:durableId="921915345">
    <w:abstractNumId w:val="19"/>
  </w:num>
  <w:num w:numId="20" w16cid:durableId="2012752115">
    <w:abstractNumId w:val="14"/>
  </w:num>
  <w:num w:numId="21" w16cid:durableId="258801946">
    <w:abstractNumId w:val="32"/>
  </w:num>
  <w:num w:numId="22" w16cid:durableId="266734754">
    <w:abstractNumId w:val="17"/>
  </w:num>
  <w:num w:numId="23" w16cid:durableId="932590600">
    <w:abstractNumId w:val="9"/>
  </w:num>
  <w:num w:numId="24" w16cid:durableId="560675334">
    <w:abstractNumId w:val="15"/>
  </w:num>
  <w:num w:numId="25" w16cid:durableId="1136918755">
    <w:abstractNumId w:val="16"/>
  </w:num>
  <w:num w:numId="26" w16cid:durableId="606884767">
    <w:abstractNumId w:val="22"/>
  </w:num>
  <w:num w:numId="27" w16cid:durableId="1588539929">
    <w:abstractNumId w:val="31"/>
  </w:num>
  <w:num w:numId="28" w16cid:durableId="443236166">
    <w:abstractNumId w:val="4"/>
  </w:num>
  <w:num w:numId="29" w16cid:durableId="2118914007">
    <w:abstractNumId w:val="28"/>
  </w:num>
  <w:num w:numId="30" w16cid:durableId="982849756">
    <w:abstractNumId w:val="5"/>
  </w:num>
  <w:num w:numId="31" w16cid:durableId="1326085796">
    <w:abstractNumId w:val="12"/>
  </w:num>
  <w:num w:numId="32" w16cid:durableId="1750612509">
    <w:abstractNumId w:val="13"/>
  </w:num>
  <w:num w:numId="33" w16cid:durableId="2046707438">
    <w:abstractNumId w:val="34"/>
  </w:num>
  <w:num w:numId="34" w16cid:durableId="2105610223">
    <w:abstractNumId w:val="26"/>
  </w:num>
  <w:num w:numId="35" w16cid:durableId="2099211666">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4E26"/>
    <w:rsid w:val="000155AF"/>
    <w:rsid w:val="00016494"/>
    <w:rsid w:val="00016BE5"/>
    <w:rsid w:val="00017139"/>
    <w:rsid w:val="00017BC2"/>
    <w:rsid w:val="00020020"/>
    <w:rsid w:val="00020BED"/>
    <w:rsid w:val="00020EA5"/>
    <w:rsid w:val="000215DB"/>
    <w:rsid w:val="000220D7"/>
    <w:rsid w:val="000220E1"/>
    <w:rsid w:val="00023945"/>
    <w:rsid w:val="00023D0B"/>
    <w:rsid w:val="00024BD2"/>
    <w:rsid w:val="00024CE0"/>
    <w:rsid w:val="00024D65"/>
    <w:rsid w:val="00025BAB"/>
    <w:rsid w:val="00025FA3"/>
    <w:rsid w:val="000260D8"/>
    <w:rsid w:val="00026992"/>
    <w:rsid w:val="0003069B"/>
    <w:rsid w:val="0003109E"/>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178"/>
    <w:rsid w:val="00053864"/>
    <w:rsid w:val="00053B6E"/>
    <w:rsid w:val="00054748"/>
    <w:rsid w:val="00055795"/>
    <w:rsid w:val="00055844"/>
    <w:rsid w:val="00057484"/>
    <w:rsid w:val="00057D9E"/>
    <w:rsid w:val="00060839"/>
    <w:rsid w:val="00060F78"/>
    <w:rsid w:val="000617E7"/>
    <w:rsid w:val="00062902"/>
    <w:rsid w:val="00062A26"/>
    <w:rsid w:val="00062E81"/>
    <w:rsid w:val="00063C5E"/>
    <w:rsid w:val="00063FCA"/>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6FF3"/>
    <w:rsid w:val="0007781E"/>
    <w:rsid w:val="00081542"/>
    <w:rsid w:val="00081C19"/>
    <w:rsid w:val="000821A8"/>
    <w:rsid w:val="0008263A"/>
    <w:rsid w:val="00083119"/>
    <w:rsid w:val="000833E8"/>
    <w:rsid w:val="0008346C"/>
    <w:rsid w:val="00083D3E"/>
    <w:rsid w:val="00083DA1"/>
    <w:rsid w:val="000849C6"/>
    <w:rsid w:val="000851A8"/>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1A21"/>
    <w:rsid w:val="000A26B1"/>
    <w:rsid w:val="000A270C"/>
    <w:rsid w:val="000A2CAB"/>
    <w:rsid w:val="000A31D9"/>
    <w:rsid w:val="000A4185"/>
    <w:rsid w:val="000A51F3"/>
    <w:rsid w:val="000A57BB"/>
    <w:rsid w:val="000A68E5"/>
    <w:rsid w:val="000A6B4D"/>
    <w:rsid w:val="000B1AAA"/>
    <w:rsid w:val="000B2163"/>
    <w:rsid w:val="000B29D6"/>
    <w:rsid w:val="000B2C66"/>
    <w:rsid w:val="000B3857"/>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D79"/>
    <w:rsid w:val="000C7C2A"/>
    <w:rsid w:val="000D00E3"/>
    <w:rsid w:val="000D05B2"/>
    <w:rsid w:val="000D06A7"/>
    <w:rsid w:val="000D0797"/>
    <w:rsid w:val="000D0F18"/>
    <w:rsid w:val="000D1273"/>
    <w:rsid w:val="000D1C72"/>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3C58"/>
    <w:rsid w:val="000E4CD7"/>
    <w:rsid w:val="000E5514"/>
    <w:rsid w:val="000E5532"/>
    <w:rsid w:val="000E62E9"/>
    <w:rsid w:val="000E673E"/>
    <w:rsid w:val="000E6E7C"/>
    <w:rsid w:val="000E70FE"/>
    <w:rsid w:val="000E71D8"/>
    <w:rsid w:val="000E773A"/>
    <w:rsid w:val="000E782E"/>
    <w:rsid w:val="000F01B1"/>
    <w:rsid w:val="000F10A4"/>
    <w:rsid w:val="000F1448"/>
    <w:rsid w:val="000F1872"/>
    <w:rsid w:val="000F26B4"/>
    <w:rsid w:val="000F2C9D"/>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1F4"/>
    <w:rsid w:val="00114453"/>
    <w:rsid w:val="00114612"/>
    <w:rsid w:val="0011534C"/>
    <w:rsid w:val="001158A8"/>
    <w:rsid w:val="00115A20"/>
    <w:rsid w:val="001165A0"/>
    <w:rsid w:val="00116E23"/>
    <w:rsid w:val="001201D4"/>
    <w:rsid w:val="001217B9"/>
    <w:rsid w:val="00123C2C"/>
    <w:rsid w:val="001241AE"/>
    <w:rsid w:val="00124A32"/>
    <w:rsid w:val="00125999"/>
    <w:rsid w:val="00125E04"/>
    <w:rsid w:val="00127C07"/>
    <w:rsid w:val="00127D93"/>
    <w:rsid w:val="00130B40"/>
    <w:rsid w:val="0013141B"/>
    <w:rsid w:val="0013226C"/>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47C40"/>
    <w:rsid w:val="001508C2"/>
    <w:rsid w:val="00150B91"/>
    <w:rsid w:val="00151F23"/>
    <w:rsid w:val="0015262E"/>
    <w:rsid w:val="00152F7A"/>
    <w:rsid w:val="00153710"/>
    <w:rsid w:val="00153723"/>
    <w:rsid w:val="00153E72"/>
    <w:rsid w:val="0015411C"/>
    <w:rsid w:val="001542C1"/>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4D9"/>
    <w:rsid w:val="0019393A"/>
    <w:rsid w:val="00193D0E"/>
    <w:rsid w:val="00194892"/>
    <w:rsid w:val="00196020"/>
    <w:rsid w:val="001964C8"/>
    <w:rsid w:val="001976E1"/>
    <w:rsid w:val="001979BA"/>
    <w:rsid w:val="00197A0E"/>
    <w:rsid w:val="001A0251"/>
    <w:rsid w:val="001A07D2"/>
    <w:rsid w:val="001A12D3"/>
    <w:rsid w:val="001A167F"/>
    <w:rsid w:val="001A1727"/>
    <w:rsid w:val="001A177B"/>
    <w:rsid w:val="001A1BB4"/>
    <w:rsid w:val="001A2315"/>
    <w:rsid w:val="001A3DA7"/>
    <w:rsid w:val="001A4261"/>
    <w:rsid w:val="001A4613"/>
    <w:rsid w:val="001A4656"/>
    <w:rsid w:val="001A48A4"/>
    <w:rsid w:val="001A4B01"/>
    <w:rsid w:val="001A649F"/>
    <w:rsid w:val="001B0B75"/>
    <w:rsid w:val="001B115B"/>
    <w:rsid w:val="001B1D1F"/>
    <w:rsid w:val="001B20F1"/>
    <w:rsid w:val="001B27BC"/>
    <w:rsid w:val="001B2C09"/>
    <w:rsid w:val="001B300F"/>
    <w:rsid w:val="001B326B"/>
    <w:rsid w:val="001B3C55"/>
    <w:rsid w:val="001B3D10"/>
    <w:rsid w:val="001B427A"/>
    <w:rsid w:val="001B4811"/>
    <w:rsid w:val="001B49E0"/>
    <w:rsid w:val="001B6CD1"/>
    <w:rsid w:val="001B6FBC"/>
    <w:rsid w:val="001B74CB"/>
    <w:rsid w:val="001B7BA0"/>
    <w:rsid w:val="001B7F7F"/>
    <w:rsid w:val="001C02BF"/>
    <w:rsid w:val="001C20C9"/>
    <w:rsid w:val="001C27D1"/>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02B"/>
    <w:rsid w:val="001E22CC"/>
    <w:rsid w:val="001E32C1"/>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494"/>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185B"/>
    <w:rsid w:val="00223AA5"/>
    <w:rsid w:val="00223C44"/>
    <w:rsid w:val="002240B8"/>
    <w:rsid w:val="002251A1"/>
    <w:rsid w:val="00226667"/>
    <w:rsid w:val="00226B7A"/>
    <w:rsid w:val="00226F32"/>
    <w:rsid w:val="00227241"/>
    <w:rsid w:val="00227F44"/>
    <w:rsid w:val="00230147"/>
    <w:rsid w:val="00230392"/>
    <w:rsid w:val="002303B3"/>
    <w:rsid w:val="00230E77"/>
    <w:rsid w:val="002323A7"/>
    <w:rsid w:val="00232A4C"/>
    <w:rsid w:val="00233297"/>
    <w:rsid w:val="00233438"/>
    <w:rsid w:val="00233D9C"/>
    <w:rsid w:val="00235B7A"/>
    <w:rsid w:val="002364D1"/>
    <w:rsid w:val="002365FA"/>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5FC1"/>
    <w:rsid w:val="002462C1"/>
    <w:rsid w:val="0024657B"/>
    <w:rsid w:val="00246B2B"/>
    <w:rsid w:val="002472E8"/>
    <w:rsid w:val="00251771"/>
    <w:rsid w:val="00252A29"/>
    <w:rsid w:val="00253472"/>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B34"/>
    <w:rsid w:val="00262BEC"/>
    <w:rsid w:val="00263DA9"/>
    <w:rsid w:val="00264610"/>
    <w:rsid w:val="00266B97"/>
    <w:rsid w:val="00266E57"/>
    <w:rsid w:val="0026701F"/>
    <w:rsid w:val="002670AD"/>
    <w:rsid w:val="002671F3"/>
    <w:rsid w:val="002706D0"/>
    <w:rsid w:val="00271D8C"/>
    <w:rsid w:val="00272775"/>
    <w:rsid w:val="00272E04"/>
    <w:rsid w:val="00274144"/>
    <w:rsid w:val="00275776"/>
    <w:rsid w:val="00275EC6"/>
    <w:rsid w:val="002765B1"/>
    <w:rsid w:val="00276ACD"/>
    <w:rsid w:val="00280C86"/>
    <w:rsid w:val="00281F6F"/>
    <w:rsid w:val="00282828"/>
    <w:rsid w:val="00282C8E"/>
    <w:rsid w:val="00282E13"/>
    <w:rsid w:val="00283A14"/>
    <w:rsid w:val="00283C71"/>
    <w:rsid w:val="00285EAF"/>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8E5"/>
    <w:rsid w:val="0029505A"/>
    <w:rsid w:val="0029525C"/>
    <w:rsid w:val="0029557B"/>
    <w:rsid w:val="00295910"/>
    <w:rsid w:val="00295DC7"/>
    <w:rsid w:val="00297F77"/>
    <w:rsid w:val="00297FA7"/>
    <w:rsid w:val="002A0BCA"/>
    <w:rsid w:val="002A0E2F"/>
    <w:rsid w:val="002A2400"/>
    <w:rsid w:val="002A2C2C"/>
    <w:rsid w:val="002A3318"/>
    <w:rsid w:val="002A3A07"/>
    <w:rsid w:val="002A4798"/>
    <w:rsid w:val="002A4FDD"/>
    <w:rsid w:val="002A61FE"/>
    <w:rsid w:val="002A694F"/>
    <w:rsid w:val="002A7986"/>
    <w:rsid w:val="002B1E68"/>
    <w:rsid w:val="002B22A0"/>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5A2C"/>
    <w:rsid w:val="002C63EA"/>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E024C"/>
    <w:rsid w:val="002E2F16"/>
    <w:rsid w:val="002E31E4"/>
    <w:rsid w:val="002E34D5"/>
    <w:rsid w:val="002E49C6"/>
    <w:rsid w:val="002E596D"/>
    <w:rsid w:val="002E5AB6"/>
    <w:rsid w:val="002E73F0"/>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33CA"/>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713"/>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7D"/>
    <w:rsid w:val="00341B72"/>
    <w:rsid w:val="00342221"/>
    <w:rsid w:val="003430DB"/>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3A6"/>
    <w:rsid w:val="003729C9"/>
    <w:rsid w:val="00372C1A"/>
    <w:rsid w:val="00372C3C"/>
    <w:rsid w:val="003735B9"/>
    <w:rsid w:val="003736D4"/>
    <w:rsid w:val="003739B9"/>
    <w:rsid w:val="00374104"/>
    <w:rsid w:val="00375A8A"/>
    <w:rsid w:val="00375D2D"/>
    <w:rsid w:val="0037727A"/>
    <w:rsid w:val="00377A28"/>
    <w:rsid w:val="00380A02"/>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33A1"/>
    <w:rsid w:val="00393991"/>
    <w:rsid w:val="00393A4C"/>
    <w:rsid w:val="00393EF7"/>
    <w:rsid w:val="003948F3"/>
    <w:rsid w:val="0039495D"/>
    <w:rsid w:val="00394DE9"/>
    <w:rsid w:val="003956B2"/>
    <w:rsid w:val="00395E78"/>
    <w:rsid w:val="00395FF6"/>
    <w:rsid w:val="003963A3"/>
    <w:rsid w:val="0039652F"/>
    <w:rsid w:val="00396A60"/>
    <w:rsid w:val="0039750E"/>
    <w:rsid w:val="00397B5B"/>
    <w:rsid w:val="003A01F4"/>
    <w:rsid w:val="003A05D3"/>
    <w:rsid w:val="003A0F96"/>
    <w:rsid w:val="003A1779"/>
    <w:rsid w:val="003A1E9E"/>
    <w:rsid w:val="003A293E"/>
    <w:rsid w:val="003A29FC"/>
    <w:rsid w:val="003A2EC9"/>
    <w:rsid w:val="003A3564"/>
    <w:rsid w:val="003A35A4"/>
    <w:rsid w:val="003A3D80"/>
    <w:rsid w:val="003A42C8"/>
    <w:rsid w:val="003A4EA7"/>
    <w:rsid w:val="003A5D2A"/>
    <w:rsid w:val="003A6591"/>
    <w:rsid w:val="003A7DDD"/>
    <w:rsid w:val="003B0BC8"/>
    <w:rsid w:val="003B1FE1"/>
    <w:rsid w:val="003B27A4"/>
    <w:rsid w:val="003B394F"/>
    <w:rsid w:val="003B4132"/>
    <w:rsid w:val="003B437F"/>
    <w:rsid w:val="003B46D5"/>
    <w:rsid w:val="003B6F03"/>
    <w:rsid w:val="003B783F"/>
    <w:rsid w:val="003C0C00"/>
    <w:rsid w:val="003C0D57"/>
    <w:rsid w:val="003C1835"/>
    <w:rsid w:val="003C209B"/>
    <w:rsid w:val="003C3985"/>
    <w:rsid w:val="003C42FB"/>
    <w:rsid w:val="003C4DE9"/>
    <w:rsid w:val="003C501C"/>
    <w:rsid w:val="003C6047"/>
    <w:rsid w:val="003C631E"/>
    <w:rsid w:val="003C6612"/>
    <w:rsid w:val="003C7221"/>
    <w:rsid w:val="003C7A9C"/>
    <w:rsid w:val="003C7ED9"/>
    <w:rsid w:val="003D07E3"/>
    <w:rsid w:val="003D193E"/>
    <w:rsid w:val="003D205F"/>
    <w:rsid w:val="003D296F"/>
    <w:rsid w:val="003D2F95"/>
    <w:rsid w:val="003D3A03"/>
    <w:rsid w:val="003D4673"/>
    <w:rsid w:val="003D5004"/>
    <w:rsid w:val="003D6277"/>
    <w:rsid w:val="003D6669"/>
    <w:rsid w:val="003D672B"/>
    <w:rsid w:val="003D6842"/>
    <w:rsid w:val="003D69A2"/>
    <w:rsid w:val="003D6F81"/>
    <w:rsid w:val="003D780C"/>
    <w:rsid w:val="003D78A9"/>
    <w:rsid w:val="003D7C90"/>
    <w:rsid w:val="003D7EA4"/>
    <w:rsid w:val="003E09CE"/>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890"/>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FCE"/>
    <w:rsid w:val="00400050"/>
    <w:rsid w:val="00400938"/>
    <w:rsid w:val="00400B6C"/>
    <w:rsid w:val="00401FAA"/>
    <w:rsid w:val="00401FFF"/>
    <w:rsid w:val="0040290B"/>
    <w:rsid w:val="00403EE3"/>
    <w:rsid w:val="00404055"/>
    <w:rsid w:val="00404C54"/>
    <w:rsid w:val="00406484"/>
    <w:rsid w:val="0040673C"/>
    <w:rsid w:val="00406B06"/>
    <w:rsid w:val="004115DC"/>
    <w:rsid w:val="00411EBC"/>
    <w:rsid w:val="0041259A"/>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4E0C"/>
    <w:rsid w:val="00425E6F"/>
    <w:rsid w:val="0042651A"/>
    <w:rsid w:val="004277B7"/>
    <w:rsid w:val="00427962"/>
    <w:rsid w:val="004311B3"/>
    <w:rsid w:val="004313D2"/>
    <w:rsid w:val="00431698"/>
    <w:rsid w:val="00431799"/>
    <w:rsid w:val="00431C86"/>
    <w:rsid w:val="00432804"/>
    <w:rsid w:val="00433190"/>
    <w:rsid w:val="004343A7"/>
    <w:rsid w:val="00434451"/>
    <w:rsid w:val="0043467E"/>
    <w:rsid w:val="004348DA"/>
    <w:rsid w:val="00434B3D"/>
    <w:rsid w:val="00435C95"/>
    <w:rsid w:val="00436D76"/>
    <w:rsid w:val="004376D3"/>
    <w:rsid w:val="004422FD"/>
    <w:rsid w:val="00442374"/>
    <w:rsid w:val="004436BF"/>
    <w:rsid w:val="00444316"/>
    <w:rsid w:val="0044438F"/>
    <w:rsid w:val="00444408"/>
    <w:rsid w:val="00444660"/>
    <w:rsid w:val="004447CF"/>
    <w:rsid w:val="00444AE7"/>
    <w:rsid w:val="00444BF7"/>
    <w:rsid w:val="00444EBB"/>
    <w:rsid w:val="0044699F"/>
    <w:rsid w:val="00450429"/>
    <w:rsid w:val="00450513"/>
    <w:rsid w:val="004513C4"/>
    <w:rsid w:val="00451DEB"/>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705"/>
    <w:rsid w:val="00471CE6"/>
    <w:rsid w:val="0047296B"/>
    <w:rsid w:val="00473390"/>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1E66"/>
    <w:rsid w:val="00492A07"/>
    <w:rsid w:val="00492A50"/>
    <w:rsid w:val="00492EA6"/>
    <w:rsid w:val="00493152"/>
    <w:rsid w:val="004937BA"/>
    <w:rsid w:val="004937F1"/>
    <w:rsid w:val="00493939"/>
    <w:rsid w:val="0049410A"/>
    <w:rsid w:val="0049418C"/>
    <w:rsid w:val="004944E7"/>
    <w:rsid w:val="00494F73"/>
    <w:rsid w:val="00495AC0"/>
    <w:rsid w:val="00495B78"/>
    <w:rsid w:val="00496CDC"/>
    <w:rsid w:val="004975BD"/>
    <w:rsid w:val="00497F01"/>
    <w:rsid w:val="004A1EBF"/>
    <w:rsid w:val="004A29B0"/>
    <w:rsid w:val="004A2A57"/>
    <w:rsid w:val="004A2D16"/>
    <w:rsid w:val="004A39FA"/>
    <w:rsid w:val="004A4E8D"/>
    <w:rsid w:val="004A4F69"/>
    <w:rsid w:val="004A5882"/>
    <w:rsid w:val="004A5E8F"/>
    <w:rsid w:val="004A6180"/>
    <w:rsid w:val="004A6430"/>
    <w:rsid w:val="004B00B3"/>
    <w:rsid w:val="004B1BC8"/>
    <w:rsid w:val="004B1F48"/>
    <w:rsid w:val="004B23F2"/>
    <w:rsid w:val="004B2B58"/>
    <w:rsid w:val="004B2D41"/>
    <w:rsid w:val="004B3073"/>
    <w:rsid w:val="004B42BE"/>
    <w:rsid w:val="004B4BB8"/>
    <w:rsid w:val="004B57C9"/>
    <w:rsid w:val="004B637A"/>
    <w:rsid w:val="004B641D"/>
    <w:rsid w:val="004B712F"/>
    <w:rsid w:val="004B759A"/>
    <w:rsid w:val="004C1AFA"/>
    <w:rsid w:val="004C1F8D"/>
    <w:rsid w:val="004C2195"/>
    <w:rsid w:val="004C23F7"/>
    <w:rsid w:val="004C3C6B"/>
    <w:rsid w:val="004C4D58"/>
    <w:rsid w:val="004C5330"/>
    <w:rsid w:val="004C7861"/>
    <w:rsid w:val="004C7CCB"/>
    <w:rsid w:val="004D0C37"/>
    <w:rsid w:val="004D15E2"/>
    <w:rsid w:val="004D28F9"/>
    <w:rsid w:val="004D2A03"/>
    <w:rsid w:val="004D3880"/>
    <w:rsid w:val="004D3B1D"/>
    <w:rsid w:val="004D3B91"/>
    <w:rsid w:val="004D3F61"/>
    <w:rsid w:val="004D4520"/>
    <w:rsid w:val="004D5EAB"/>
    <w:rsid w:val="004D60C9"/>
    <w:rsid w:val="004D61EE"/>
    <w:rsid w:val="004D7B13"/>
    <w:rsid w:val="004D7E4D"/>
    <w:rsid w:val="004E04AE"/>
    <w:rsid w:val="004E0BEB"/>
    <w:rsid w:val="004E0E4F"/>
    <w:rsid w:val="004E100F"/>
    <w:rsid w:val="004E3128"/>
    <w:rsid w:val="004E3963"/>
    <w:rsid w:val="004E4280"/>
    <w:rsid w:val="004E4C7F"/>
    <w:rsid w:val="004E60ED"/>
    <w:rsid w:val="004E67F6"/>
    <w:rsid w:val="004E6A64"/>
    <w:rsid w:val="004E7686"/>
    <w:rsid w:val="004E7E6D"/>
    <w:rsid w:val="004F03F5"/>
    <w:rsid w:val="004F2878"/>
    <w:rsid w:val="004F44B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1022"/>
    <w:rsid w:val="0052209C"/>
    <w:rsid w:val="005228B3"/>
    <w:rsid w:val="00524D4C"/>
    <w:rsid w:val="00524D74"/>
    <w:rsid w:val="0052581E"/>
    <w:rsid w:val="005265C5"/>
    <w:rsid w:val="005270B9"/>
    <w:rsid w:val="00527A61"/>
    <w:rsid w:val="00527C0B"/>
    <w:rsid w:val="00530508"/>
    <w:rsid w:val="00531316"/>
    <w:rsid w:val="0053165B"/>
    <w:rsid w:val="00531AAE"/>
    <w:rsid w:val="0053361A"/>
    <w:rsid w:val="0053442B"/>
    <w:rsid w:val="005362DE"/>
    <w:rsid w:val="00537DE2"/>
    <w:rsid w:val="0054002D"/>
    <w:rsid w:val="00541159"/>
    <w:rsid w:val="005412F6"/>
    <w:rsid w:val="005414A5"/>
    <w:rsid w:val="00541E57"/>
    <w:rsid w:val="00542129"/>
    <w:rsid w:val="00542444"/>
    <w:rsid w:val="005426C8"/>
    <w:rsid w:val="005428DB"/>
    <w:rsid w:val="00542FF5"/>
    <w:rsid w:val="00543110"/>
    <w:rsid w:val="00543567"/>
    <w:rsid w:val="00543D69"/>
    <w:rsid w:val="005441DB"/>
    <w:rsid w:val="00544265"/>
    <w:rsid w:val="00545773"/>
    <w:rsid w:val="005471AE"/>
    <w:rsid w:val="00547703"/>
    <w:rsid w:val="00550C70"/>
    <w:rsid w:val="00551741"/>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1F3"/>
    <w:rsid w:val="00564BA3"/>
    <w:rsid w:val="00564E91"/>
    <w:rsid w:val="0056537C"/>
    <w:rsid w:val="005726BA"/>
    <w:rsid w:val="0057440C"/>
    <w:rsid w:val="0057469B"/>
    <w:rsid w:val="0057652E"/>
    <w:rsid w:val="0058004C"/>
    <w:rsid w:val="0058077A"/>
    <w:rsid w:val="005814E4"/>
    <w:rsid w:val="00581D9E"/>
    <w:rsid w:val="00581DC2"/>
    <w:rsid w:val="005828DE"/>
    <w:rsid w:val="00582981"/>
    <w:rsid w:val="00582ACA"/>
    <w:rsid w:val="0058307B"/>
    <w:rsid w:val="00583CDD"/>
    <w:rsid w:val="00584F7F"/>
    <w:rsid w:val="00586D5B"/>
    <w:rsid w:val="00587EFF"/>
    <w:rsid w:val="0059004E"/>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2C50"/>
    <w:rsid w:val="005A304E"/>
    <w:rsid w:val="005A3212"/>
    <w:rsid w:val="005A38E8"/>
    <w:rsid w:val="005A437C"/>
    <w:rsid w:val="005A457C"/>
    <w:rsid w:val="005A621E"/>
    <w:rsid w:val="005A6DA3"/>
    <w:rsid w:val="005B0159"/>
    <w:rsid w:val="005B01E6"/>
    <w:rsid w:val="005B0C3B"/>
    <w:rsid w:val="005B16A4"/>
    <w:rsid w:val="005B1884"/>
    <w:rsid w:val="005B18EC"/>
    <w:rsid w:val="005B2BAF"/>
    <w:rsid w:val="005B2DD1"/>
    <w:rsid w:val="005B348E"/>
    <w:rsid w:val="005B46CA"/>
    <w:rsid w:val="005B58B3"/>
    <w:rsid w:val="005B5AC2"/>
    <w:rsid w:val="005B61C1"/>
    <w:rsid w:val="005B62D1"/>
    <w:rsid w:val="005B6466"/>
    <w:rsid w:val="005B76E4"/>
    <w:rsid w:val="005B791F"/>
    <w:rsid w:val="005C09B0"/>
    <w:rsid w:val="005C0F72"/>
    <w:rsid w:val="005C17CD"/>
    <w:rsid w:val="005C1D4D"/>
    <w:rsid w:val="005C214C"/>
    <w:rsid w:val="005C251A"/>
    <w:rsid w:val="005C27AA"/>
    <w:rsid w:val="005C31F2"/>
    <w:rsid w:val="005C363B"/>
    <w:rsid w:val="005C5748"/>
    <w:rsid w:val="005C57CD"/>
    <w:rsid w:val="005C6DCF"/>
    <w:rsid w:val="005C760A"/>
    <w:rsid w:val="005D00C8"/>
    <w:rsid w:val="005D020A"/>
    <w:rsid w:val="005D10E3"/>
    <w:rsid w:val="005D1350"/>
    <w:rsid w:val="005D1C37"/>
    <w:rsid w:val="005D1CF5"/>
    <w:rsid w:val="005D1F99"/>
    <w:rsid w:val="005D2451"/>
    <w:rsid w:val="005D399C"/>
    <w:rsid w:val="005D3A2D"/>
    <w:rsid w:val="005D4AB6"/>
    <w:rsid w:val="005D4CCB"/>
    <w:rsid w:val="005D5707"/>
    <w:rsid w:val="005D5B98"/>
    <w:rsid w:val="005D5C7F"/>
    <w:rsid w:val="005D6764"/>
    <w:rsid w:val="005D695A"/>
    <w:rsid w:val="005D783B"/>
    <w:rsid w:val="005D7EE4"/>
    <w:rsid w:val="005E08A7"/>
    <w:rsid w:val="005E08CF"/>
    <w:rsid w:val="005E1471"/>
    <w:rsid w:val="005E20AC"/>
    <w:rsid w:val="005E2201"/>
    <w:rsid w:val="005E2B8E"/>
    <w:rsid w:val="005E2CE0"/>
    <w:rsid w:val="005E2EF4"/>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320"/>
    <w:rsid w:val="005F373A"/>
    <w:rsid w:val="005F4C06"/>
    <w:rsid w:val="005F649F"/>
    <w:rsid w:val="005F72BC"/>
    <w:rsid w:val="005F7548"/>
    <w:rsid w:val="006003C4"/>
    <w:rsid w:val="00601674"/>
    <w:rsid w:val="006019D6"/>
    <w:rsid w:val="00602CF9"/>
    <w:rsid w:val="0060316D"/>
    <w:rsid w:val="006032E4"/>
    <w:rsid w:val="00604B9C"/>
    <w:rsid w:val="00604E5D"/>
    <w:rsid w:val="00605A6B"/>
    <w:rsid w:val="006064CB"/>
    <w:rsid w:val="00606AC8"/>
    <w:rsid w:val="0060723A"/>
    <w:rsid w:val="006072E7"/>
    <w:rsid w:val="00610569"/>
    <w:rsid w:val="00610C3D"/>
    <w:rsid w:val="00611145"/>
    <w:rsid w:val="006113C4"/>
    <w:rsid w:val="0061219F"/>
    <w:rsid w:val="00612356"/>
    <w:rsid w:val="0061303C"/>
    <w:rsid w:val="00613748"/>
    <w:rsid w:val="0061379A"/>
    <w:rsid w:val="00614C68"/>
    <w:rsid w:val="00615385"/>
    <w:rsid w:val="0061551F"/>
    <w:rsid w:val="00615E8A"/>
    <w:rsid w:val="006165AE"/>
    <w:rsid w:val="006177E6"/>
    <w:rsid w:val="00617BE4"/>
    <w:rsid w:val="00617F6E"/>
    <w:rsid w:val="0062129D"/>
    <w:rsid w:val="0062183E"/>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50EB"/>
    <w:rsid w:val="0063518C"/>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4D5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0E"/>
    <w:rsid w:val="00665546"/>
    <w:rsid w:val="00665C90"/>
    <w:rsid w:val="00666DD4"/>
    <w:rsid w:val="006678F2"/>
    <w:rsid w:val="00670507"/>
    <w:rsid w:val="00670817"/>
    <w:rsid w:val="0067149D"/>
    <w:rsid w:val="00672ED9"/>
    <w:rsid w:val="006738F4"/>
    <w:rsid w:val="00675FBA"/>
    <w:rsid w:val="006779A8"/>
    <w:rsid w:val="00677D49"/>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3DFA"/>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07FC"/>
    <w:rsid w:val="006C17F2"/>
    <w:rsid w:val="006C1C3E"/>
    <w:rsid w:val="006C26C4"/>
    <w:rsid w:val="006C2CB6"/>
    <w:rsid w:val="006C3B65"/>
    <w:rsid w:val="006C5A3C"/>
    <w:rsid w:val="006C5CEE"/>
    <w:rsid w:val="006C62EE"/>
    <w:rsid w:val="006C68F5"/>
    <w:rsid w:val="006D002E"/>
    <w:rsid w:val="006D14DC"/>
    <w:rsid w:val="006D2C99"/>
    <w:rsid w:val="006D5A4A"/>
    <w:rsid w:val="006D5A57"/>
    <w:rsid w:val="006D67D4"/>
    <w:rsid w:val="006D6E8A"/>
    <w:rsid w:val="006D71F6"/>
    <w:rsid w:val="006D76E7"/>
    <w:rsid w:val="006D7A52"/>
    <w:rsid w:val="006D7B6A"/>
    <w:rsid w:val="006E099B"/>
    <w:rsid w:val="006E1D90"/>
    <w:rsid w:val="006E20B3"/>
    <w:rsid w:val="006E307E"/>
    <w:rsid w:val="006E415C"/>
    <w:rsid w:val="006E4491"/>
    <w:rsid w:val="006E4FDA"/>
    <w:rsid w:val="006E57A1"/>
    <w:rsid w:val="006E60DB"/>
    <w:rsid w:val="006F0BBC"/>
    <w:rsid w:val="006F0BFD"/>
    <w:rsid w:val="006F312D"/>
    <w:rsid w:val="006F3A33"/>
    <w:rsid w:val="006F5E70"/>
    <w:rsid w:val="006F6A9D"/>
    <w:rsid w:val="007004CE"/>
    <w:rsid w:val="007016B9"/>
    <w:rsid w:val="007018DF"/>
    <w:rsid w:val="00701D06"/>
    <w:rsid w:val="00702AA4"/>
    <w:rsid w:val="00702BDD"/>
    <w:rsid w:val="00703BE1"/>
    <w:rsid w:val="007050CF"/>
    <w:rsid w:val="00705777"/>
    <w:rsid w:val="00707C5C"/>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174AB"/>
    <w:rsid w:val="007203BD"/>
    <w:rsid w:val="00720CE1"/>
    <w:rsid w:val="0072174C"/>
    <w:rsid w:val="007224FE"/>
    <w:rsid w:val="007226CC"/>
    <w:rsid w:val="007234A8"/>
    <w:rsid w:val="00723F85"/>
    <w:rsid w:val="00725687"/>
    <w:rsid w:val="00726809"/>
    <w:rsid w:val="00727D6D"/>
    <w:rsid w:val="00727F72"/>
    <w:rsid w:val="0073061B"/>
    <w:rsid w:val="00731C7D"/>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5E"/>
    <w:rsid w:val="00757D8F"/>
    <w:rsid w:val="00760B88"/>
    <w:rsid w:val="00761128"/>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1A3"/>
    <w:rsid w:val="007733AF"/>
    <w:rsid w:val="00773CDF"/>
    <w:rsid w:val="0077437E"/>
    <w:rsid w:val="007754E7"/>
    <w:rsid w:val="007759E2"/>
    <w:rsid w:val="00776A03"/>
    <w:rsid w:val="00777F3E"/>
    <w:rsid w:val="007801AD"/>
    <w:rsid w:val="007803C9"/>
    <w:rsid w:val="00781E9D"/>
    <w:rsid w:val="007820D6"/>
    <w:rsid w:val="007823F4"/>
    <w:rsid w:val="00782F57"/>
    <w:rsid w:val="00783D6D"/>
    <w:rsid w:val="00783E4F"/>
    <w:rsid w:val="007854FE"/>
    <w:rsid w:val="00785C85"/>
    <w:rsid w:val="00787513"/>
    <w:rsid w:val="00790542"/>
    <w:rsid w:val="00791815"/>
    <w:rsid w:val="00791873"/>
    <w:rsid w:val="007919C0"/>
    <w:rsid w:val="00791BDA"/>
    <w:rsid w:val="007946FB"/>
    <w:rsid w:val="007948FD"/>
    <w:rsid w:val="00794CB9"/>
    <w:rsid w:val="00794EF8"/>
    <w:rsid w:val="00794F48"/>
    <w:rsid w:val="0079503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258"/>
    <w:rsid w:val="007B7CEB"/>
    <w:rsid w:val="007C0579"/>
    <w:rsid w:val="007C091A"/>
    <w:rsid w:val="007C0A91"/>
    <w:rsid w:val="007C0F86"/>
    <w:rsid w:val="007C1683"/>
    <w:rsid w:val="007C1AA1"/>
    <w:rsid w:val="007C2AC6"/>
    <w:rsid w:val="007C3CBA"/>
    <w:rsid w:val="007C6AA4"/>
    <w:rsid w:val="007C70A7"/>
    <w:rsid w:val="007C734E"/>
    <w:rsid w:val="007C7590"/>
    <w:rsid w:val="007D203B"/>
    <w:rsid w:val="007D255E"/>
    <w:rsid w:val="007D2845"/>
    <w:rsid w:val="007D2D29"/>
    <w:rsid w:val="007D312E"/>
    <w:rsid w:val="007D349B"/>
    <w:rsid w:val="007D4653"/>
    <w:rsid w:val="007D4B2D"/>
    <w:rsid w:val="007D51EB"/>
    <w:rsid w:val="007D729A"/>
    <w:rsid w:val="007E045A"/>
    <w:rsid w:val="007E05F6"/>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6B4C"/>
    <w:rsid w:val="007F700F"/>
    <w:rsid w:val="007F75EA"/>
    <w:rsid w:val="007F7718"/>
    <w:rsid w:val="007F799C"/>
    <w:rsid w:val="00800853"/>
    <w:rsid w:val="00800CD0"/>
    <w:rsid w:val="0080166B"/>
    <w:rsid w:val="00801765"/>
    <w:rsid w:val="008039A4"/>
    <w:rsid w:val="00804396"/>
    <w:rsid w:val="00805486"/>
    <w:rsid w:val="008056D0"/>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E38"/>
    <w:rsid w:val="00822E5F"/>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F84"/>
    <w:rsid w:val="00847397"/>
    <w:rsid w:val="00847B89"/>
    <w:rsid w:val="00847DB0"/>
    <w:rsid w:val="008502D6"/>
    <w:rsid w:val="0085074D"/>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8D3"/>
    <w:rsid w:val="00865FFE"/>
    <w:rsid w:val="00867EC2"/>
    <w:rsid w:val="00871BEA"/>
    <w:rsid w:val="00872594"/>
    <w:rsid w:val="008726F4"/>
    <w:rsid w:val="00872776"/>
    <w:rsid w:val="0087300F"/>
    <w:rsid w:val="00873386"/>
    <w:rsid w:val="00874344"/>
    <w:rsid w:val="00874353"/>
    <w:rsid w:val="00874658"/>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C8B"/>
    <w:rsid w:val="008A3F2A"/>
    <w:rsid w:val="008A4EA0"/>
    <w:rsid w:val="008A51D7"/>
    <w:rsid w:val="008A53E0"/>
    <w:rsid w:val="008A5F07"/>
    <w:rsid w:val="008A6652"/>
    <w:rsid w:val="008A6E99"/>
    <w:rsid w:val="008A72AA"/>
    <w:rsid w:val="008B0AF1"/>
    <w:rsid w:val="008B0F0B"/>
    <w:rsid w:val="008B1240"/>
    <w:rsid w:val="008B1BE6"/>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35"/>
    <w:rsid w:val="008F7DC5"/>
    <w:rsid w:val="0090025D"/>
    <w:rsid w:val="009004E8"/>
    <w:rsid w:val="00900586"/>
    <w:rsid w:val="00900592"/>
    <w:rsid w:val="00900695"/>
    <w:rsid w:val="00900E4A"/>
    <w:rsid w:val="00902067"/>
    <w:rsid w:val="009020F1"/>
    <w:rsid w:val="009029A7"/>
    <w:rsid w:val="00902CDB"/>
    <w:rsid w:val="0090585E"/>
    <w:rsid w:val="00905A7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021C"/>
    <w:rsid w:val="00921A0A"/>
    <w:rsid w:val="00921B52"/>
    <w:rsid w:val="00921F0F"/>
    <w:rsid w:val="009228B9"/>
    <w:rsid w:val="00922ED6"/>
    <w:rsid w:val="009249CD"/>
    <w:rsid w:val="00924A00"/>
    <w:rsid w:val="00924FB2"/>
    <w:rsid w:val="00925434"/>
    <w:rsid w:val="00925CA3"/>
    <w:rsid w:val="00926E0D"/>
    <w:rsid w:val="00927332"/>
    <w:rsid w:val="009276A0"/>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6AA1"/>
    <w:rsid w:val="00937030"/>
    <w:rsid w:val="009371CE"/>
    <w:rsid w:val="009375BA"/>
    <w:rsid w:val="0094028D"/>
    <w:rsid w:val="00940DE0"/>
    <w:rsid w:val="009419D7"/>
    <w:rsid w:val="009424AC"/>
    <w:rsid w:val="00942533"/>
    <w:rsid w:val="00942667"/>
    <w:rsid w:val="00942D45"/>
    <w:rsid w:val="00943A7D"/>
    <w:rsid w:val="0094460C"/>
    <w:rsid w:val="00944E0F"/>
    <w:rsid w:val="0094523F"/>
    <w:rsid w:val="009459D4"/>
    <w:rsid w:val="00945ABF"/>
    <w:rsid w:val="0094697E"/>
    <w:rsid w:val="00946FA9"/>
    <w:rsid w:val="009471AD"/>
    <w:rsid w:val="00947A0E"/>
    <w:rsid w:val="00947A81"/>
    <w:rsid w:val="009509B1"/>
    <w:rsid w:val="00950F61"/>
    <w:rsid w:val="00951231"/>
    <w:rsid w:val="00951E64"/>
    <w:rsid w:val="00951EBE"/>
    <w:rsid w:val="00951EC9"/>
    <w:rsid w:val="00952BB5"/>
    <w:rsid w:val="00953368"/>
    <w:rsid w:val="0096040C"/>
    <w:rsid w:val="00962220"/>
    <w:rsid w:val="00962CD5"/>
    <w:rsid w:val="00963AA8"/>
    <w:rsid w:val="00963CE6"/>
    <w:rsid w:val="00964D19"/>
    <w:rsid w:val="00965959"/>
    <w:rsid w:val="009660C6"/>
    <w:rsid w:val="009673F7"/>
    <w:rsid w:val="0096768F"/>
    <w:rsid w:val="009677E8"/>
    <w:rsid w:val="00967A5C"/>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B21"/>
    <w:rsid w:val="009853B7"/>
    <w:rsid w:val="00985631"/>
    <w:rsid w:val="00985696"/>
    <w:rsid w:val="009870E9"/>
    <w:rsid w:val="0098774D"/>
    <w:rsid w:val="009913C4"/>
    <w:rsid w:val="009913DC"/>
    <w:rsid w:val="00991B4C"/>
    <w:rsid w:val="0099260E"/>
    <w:rsid w:val="009932F0"/>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91C"/>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E29"/>
    <w:rsid w:val="009F0F39"/>
    <w:rsid w:val="009F1DFC"/>
    <w:rsid w:val="009F3277"/>
    <w:rsid w:val="009F46A5"/>
    <w:rsid w:val="009F558E"/>
    <w:rsid w:val="009F617D"/>
    <w:rsid w:val="009F6760"/>
    <w:rsid w:val="009F6B29"/>
    <w:rsid w:val="00A011EA"/>
    <w:rsid w:val="00A01A44"/>
    <w:rsid w:val="00A0317F"/>
    <w:rsid w:val="00A03857"/>
    <w:rsid w:val="00A038C5"/>
    <w:rsid w:val="00A03DF8"/>
    <w:rsid w:val="00A04002"/>
    <w:rsid w:val="00A05481"/>
    <w:rsid w:val="00A05D70"/>
    <w:rsid w:val="00A06633"/>
    <w:rsid w:val="00A0667A"/>
    <w:rsid w:val="00A075C0"/>
    <w:rsid w:val="00A10E89"/>
    <w:rsid w:val="00A10F48"/>
    <w:rsid w:val="00A12046"/>
    <w:rsid w:val="00A12BE4"/>
    <w:rsid w:val="00A14104"/>
    <w:rsid w:val="00A1539B"/>
    <w:rsid w:val="00A166E6"/>
    <w:rsid w:val="00A179DD"/>
    <w:rsid w:val="00A20C9E"/>
    <w:rsid w:val="00A212CE"/>
    <w:rsid w:val="00A2144D"/>
    <w:rsid w:val="00A21485"/>
    <w:rsid w:val="00A22154"/>
    <w:rsid w:val="00A2236D"/>
    <w:rsid w:val="00A236D8"/>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A9"/>
    <w:rsid w:val="00A42CCC"/>
    <w:rsid w:val="00A4326D"/>
    <w:rsid w:val="00A438E0"/>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69DA"/>
    <w:rsid w:val="00A571F4"/>
    <w:rsid w:val="00A57B55"/>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AE4"/>
    <w:rsid w:val="00A7002E"/>
    <w:rsid w:val="00A70285"/>
    <w:rsid w:val="00A7062F"/>
    <w:rsid w:val="00A70863"/>
    <w:rsid w:val="00A708C3"/>
    <w:rsid w:val="00A70FC4"/>
    <w:rsid w:val="00A71976"/>
    <w:rsid w:val="00A71C25"/>
    <w:rsid w:val="00A720C4"/>
    <w:rsid w:val="00A730D4"/>
    <w:rsid w:val="00A736C1"/>
    <w:rsid w:val="00A73954"/>
    <w:rsid w:val="00A73988"/>
    <w:rsid w:val="00A7443F"/>
    <w:rsid w:val="00A74E4D"/>
    <w:rsid w:val="00A756BA"/>
    <w:rsid w:val="00A75C8C"/>
    <w:rsid w:val="00A75F0B"/>
    <w:rsid w:val="00A75F80"/>
    <w:rsid w:val="00A766D8"/>
    <w:rsid w:val="00A76DA3"/>
    <w:rsid w:val="00A77249"/>
    <w:rsid w:val="00A81856"/>
    <w:rsid w:val="00A82D12"/>
    <w:rsid w:val="00A838C4"/>
    <w:rsid w:val="00A84EF4"/>
    <w:rsid w:val="00A8591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4088"/>
    <w:rsid w:val="00AA4880"/>
    <w:rsid w:val="00AA4930"/>
    <w:rsid w:val="00AA54B9"/>
    <w:rsid w:val="00AA5792"/>
    <w:rsid w:val="00AA68D3"/>
    <w:rsid w:val="00AA69BA"/>
    <w:rsid w:val="00AB0665"/>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1EB2"/>
    <w:rsid w:val="00AD338F"/>
    <w:rsid w:val="00AD3A76"/>
    <w:rsid w:val="00AD43D7"/>
    <w:rsid w:val="00AD44AD"/>
    <w:rsid w:val="00AD45CE"/>
    <w:rsid w:val="00AD53A3"/>
    <w:rsid w:val="00AD62F7"/>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421"/>
    <w:rsid w:val="00AF7750"/>
    <w:rsid w:val="00AF7BD2"/>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2B6D"/>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BB9"/>
    <w:rsid w:val="00B453AD"/>
    <w:rsid w:val="00B45944"/>
    <w:rsid w:val="00B45A06"/>
    <w:rsid w:val="00B45BE7"/>
    <w:rsid w:val="00B46193"/>
    <w:rsid w:val="00B461C1"/>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253"/>
    <w:rsid w:val="00B716E0"/>
    <w:rsid w:val="00B72486"/>
    <w:rsid w:val="00B72641"/>
    <w:rsid w:val="00B72732"/>
    <w:rsid w:val="00B74B20"/>
    <w:rsid w:val="00B74CB9"/>
    <w:rsid w:val="00B7518F"/>
    <w:rsid w:val="00B754C8"/>
    <w:rsid w:val="00B75CD5"/>
    <w:rsid w:val="00B75FBD"/>
    <w:rsid w:val="00B7609E"/>
    <w:rsid w:val="00B7724E"/>
    <w:rsid w:val="00B7736E"/>
    <w:rsid w:val="00B77D5D"/>
    <w:rsid w:val="00B80057"/>
    <w:rsid w:val="00B81DD7"/>
    <w:rsid w:val="00B82A2D"/>
    <w:rsid w:val="00B82B80"/>
    <w:rsid w:val="00B82FE6"/>
    <w:rsid w:val="00B830ED"/>
    <w:rsid w:val="00B8410A"/>
    <w:rsid w:val="00B847FB"/>
    <w:rsid w:val="00B84E5A"/>
    <w:rsid w:val="00B85343"/>
    <w:rsid w:val="00B86477"/>
    <w:rsid w:val="00B86A89"/>
    <w:rsid w:val="00B87BCB"/>
    <w:rsid w:val="00B87C85"/>
    <w:rsid w:val="00B90AB5"/>
    <w:rsid w:val="00B911AE"/>
    <w:rsid w:val="00B91C8B"/>
    <w:rsid w:val="00B92A0C"/>
    <w:rsid w:val="00B92BF9"/>
    <w:rsid w:val="00B92E20"/>
    <w:rsid w:val="00B941DB"/>
    <w:rsid w:val="00B94B85"/>
    <w:rsid w:val="00B94CA3"/>
    <w:rsid w:val="00B951F9"/>
    <w:rsid w:val="00B9560E"/>
    <w:rsid w:val="00B96995"/>
    <w:rsid w:val="00B969DA"/>
    <w:rsid w:val="00B96A4F"/>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569"/>
    <w:rsid w:val="00BB20FA"/>
    <w:rsid w:val="00BB35B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A57"/>
    <w:rsid w:val="00BD0F1E"/>
    <w:rsid w:val="00BD12E8"/>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8AE"/>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188B"/>
    <w:rsid w:val="00C12884"/>
    <w:rsid w:val="00C12B37"/>
    <w:rsid w:val="00C13747"/>
    <w:rsid w:val="00C15DCF"/>
    <w:rsid w:val="00C17627"/>
    <w:rsid w:val="00C17DD2"/>
    <w:rsid w:val="00C20A9C"/>
    <w:rsid w:val="00C20B80"/>
    <w:rsid w:val="00C21DC6"/>
    <w:rsid w:val="00C220F3"/>
    <w:rsid w:val="00C22BA0"/>
    <w:rsid w:val="00C23E5E"/>
    <w:rsid w:val="00C24007"/>
    <w:rsid w:val="00C24392"/>
    <w:rsid w:val="00C246F2"/>
    <w:rsid w:val="00C25B28"/>
    <w:rsid w:val="00C25D85"/>
    <w:rsid w:val="00C26AB5"/>
    <w:rsid w:val="00C26F94"/>
    <w:rsid w:val="00C30BCA"/>
    <w:rsid w:val="00C30FCF"/>
    <w:rsid w:val="00C312F1"/>
    <w:rsid w:val="00C31AA7"/>
    <w:rsid w:val="00C32722"/>
    <w:rsid w:val="00C32A03"/>
    <w:rsid w:val="00C33783"/>
    <w:rsid w:val="00C33BC2"/>
    <w:rsid w:val="00C33F78"/>
    <w:rsid w:val="00C34090"/>
    <w:rsid w:val="00C345C9"/>
    <w:rsid w:val="00C353FD"/>
    <w:rsid w:val="00C35458"/>
    <w:rsid w:val="00C3555E"/>
    <w:rsid w:val="00C357EA"/>
    <w:rsid w:val="00C35FAF"/>
    <w:rsid w:val="00C365C3"/>
    <w:rsid w:val="00C36FEB"/>
    <w:rsid w:val="00C37E5B"/>
    <w:rsid w:val="00C403B5"/>
    <w:rsid w:val="00C41408"/>
    <w:rsid w:val="00C41413"/>
    <w:rsid w:val="00C4247E"/>
    <w:rsid w:val="00C42ADF"/>
    <w:rsid w:val="00C42C06"/>
    <w:rsid w:val="00C43103"/>
    <w:rsid w:val="00C435BD"/>
    <w:rsid w:val="00C442E8"/>
    <w:rsid w:val="00C448D9"/>
    <w:rsid w:val="00C461E4"/>
    <w:rsid w:val="00C4712B"/>
    <w:rsid w:val="00C47B92"/>
    <w:rsid w:val="00C47FCB"/>
    <w:rsid w:val="00C5046D"/>
    <w:rsid w:val="00C50F80"/>
    <w:rsid w:val="00C52516"/>
    <w:rsid w:val="00C52B3F"/>
    <w:rsid w:val="00C54001"/>
    <w:rsid w:val="00C55661"/>
    <w:rsid w:val="00C56AEE"/>
    <w:rsid w:val="00C574ED"/>
    <w:rsid w:val="00C57B71"/>
    <w:rsid w:val="00C603D9"/>
    <w:rsid w:val="00C624F4"/>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805F0"/>
    <w:rsid w:val="00C812D1"/>
    <w:rsid w:val="00C82E82"/>
    <w:rsid w:val="00C8306B"/>
    <w:rsid w:val="00C834C1"/>
    <w:rsid w:val="00C837E6"/>
    <w:rsid w:val="00C84180"/>
    <w:rsid w:val="00C86042"/>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75D8"/>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5C42"/>
    <w:rsid w:val="00CE64E3"/>
    <w:rsid w:val="00CE6F62"/>
    <w:rsid w:val="00CE7150"/>
    <w:rsid w:val="00CE79FE"/>
    <w:rsid w:val="00CF0105"/>
    <w:rsid w:val="00CF053D"/>
    <w:rsid w:val="00CF1968"/>
    <w:rsid w:val="00CF2AE6"/>
    <w:rsid w:val="00CF364D"/>
    <w:rsid w:val="00CF3F03"/>
    <w:rsid w:val="00CF5B41"/>
    <w:rsid w:val="00CF787F"/>
    <w:rsid w:val="00D004AA"/>
    <w:rsid w:val="00D0067F"/>
    <w:rsid w:val="00D01691"/>
    <w:rsid w:val="00D01A40"/>
    <w:rsid w:val="00D01C07"/>
    <w:rsid w:val="00D0270C"/>
    <w:rsid w:val="00D0369D"/>
    <w:rsid w:val="00D03A9D"/>
    <w:rsid w:val="00D0575A"/>
    <w:rsid w:val="00D05FF5"/>
    <w:rsid w:val="00D0608A"/>
    <w:rsid w:val="00D06C82"/>
    <w:rsid w:val="00D10219"/>
    <w:rsid w:val="00D10327"/>
    <w:rsid w:val="00D10B09"/>
    <w:rsid w:val="00D121AF"/>
    <w:rsid w:val="00D121D7"/>
    <w:rsid w:val="00D12B2A"/>
    <w:rsid w:val="00D12CA2"/>
    <w:rsid w:val="00D134D5"/>
    <w:rsid w:val="00D142CD"/>
    <w:rsid w:val="00D147E6"/>
    <w:rsid w:val="00D1486B"/>
    <w:rsid w:val="00D154D5"/>
    <w:rsid w:val="00D167CD"/>
    <w:rsid w:val="00D21CAB"/>
    <w:rsid w:val="00D23601"/>
    <w:rsid w:val="00D247C5"/>
    <w:rsid w:val="00D24840"/>
    <w:rsid w:val="00D24B1A"/>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6CB4"/>
    <w:rsid w:val="00D3701A"/>
    <w:rsid w:val="00D379C8"/>
    <w:rsid w:val="00D409C8"/>
    <w:rsid w:val="00D40D58"/>
    <w:rsid w:val="00D41566"/>
    <w:rsid w:val="00D425CA"/>
    <w:rsid w:val="00D43212"/>
    <w:rsid w:val="00D43FA4"/>
    <w:rsid w:val="00D44175"/>
    <w:rsid w:val="00D4433D"/>
    <w:rsid w:val="00D4448C"/>
    <w:rsid w:val="00D4555E"/>
    <w:rsid w:val="00D45BF7"/>
    <w:rsid w:val="00D46004"/>
    <w:rsid w:val="00D4601C"/>
    <w:rsid w:val="00D46338"/>
    <w:rsid w:val="00D46772"/>
    <w:rsid w:val="00D47530"/>
    <w:rsid w:val="00D47C6A"/>
    <w:rsid w:val="00D47CEC"/>
    <w:rsid w:val="00D51376"/>
    <w:rsid w:val="00D51B3E"/>
    <w:rsid w:val="00D54A2D"/>
    <w:rsid w:val="00D54B89"/>
    <w:rsid w:val="00D55822"/>
    <w:rsid w:val="00D55BC1"/>
    <w:rsid w:val="00D56AD9"/>
    <w:rsid w:val="00D577BC"/>
    <w:rsid w:val="00D61B90"/>
    <w:rsid w:val="00D61C4B"/>
    <w:rsid w:val="00D61D58"/>
    <w:rsid w:val="00D61FE7"/>
    <w:rsid w:val="00D6239E"/>
    <w:rsid w:val="00D62603"/>
    <w:rsid w:val="00D628CA"/>
    <w:rsid w:val="00D635DC"/>
    <w:rsid w:val="00D6380C"/>
    <w:rsid w:val="00D641FD"/>
    <w:rsid w:val="00D6467D"/>
    <w:rsid w:val="00D64FE2"/>
    <w:rsid w:val="00D66212"/>
    <w:rsid w:val="00D66503"/>
    <w:rsid w:val="00D6686E"/>
    <w:rsid w:val="00D66E55"/>
    <w:rsid w:val="00D7013C"/>
    <w:rsid w:val="00D701A8"/>
    <w:rsid w:val="00D7050C"/>
    <w:rsid w:val="00D70C6A"/>
    <w:rsid w:val="00D711C6"/>
    <w:rsid w:val="00D735F0"/>
    <w:rsid w:val="00D738DD"/>
    <w:rsid w:val="00D73B3F"/>
    <w:rsid w:val="00D73BD5"/>
    <w:rsid w:val="00D73C9D"/>
    <w:rsid w:val="00D7440B"/>
    <w:rsid w:val="00D75270"/>
    <w:rsid w:val="00D753B9"/>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FC4"/>
    <w:rsid w:val="00D87645"/>
    <w:rsid w:val="00D879B4"/>
    <w:rsid w:val="00D9211A"/>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6136"/>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0CB"/>
    <w:rsid w:val="00DF22F9"/>
    <w:rsid w:val="00DF2369"/>
    <w:rsid w:val="00DF28B2"/>
    <w:rsid w:val="00DF3359"/>
    <w:rsid w:val="00DF3A3F"/>
    <w:rsid w:val="00DF3BA7"/>
    <w:rsid w:val="00DF3C92"/>
    <w:rsid w:val="00DF4DAD"/>
    <w:rsid w:val="00DF566B"/>
    <w:rsid w:val="00DF5D18"/>
    <w:rsid w:val="00DF5D19"/>
    <w:rsid w:val="00DF7197"/>
    <w:rsid w:val="00E00077"/>
    <w:rsid w:val="00E03A5D"/>
    <w:rsid w:val="00E03EE6"/>
    <w:rsid w:val="00E056B5"/>
    <w:rsid w:val="00E058D6"/>
    <w:rsid w:val="00E0634C"/>
    <w:rsid w:val="00E07E38"/>
    <w:rsid w:val="00E109E9"/>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284A"/>
    <w:rsid w:val="00E33994"/>
    <w:rsid w:val="00E341E2"/>
    <w:rsid w:val="00E35182"/>
    <w:rsid w:val="00E353D5"/>
    <w:rsid w:val="00E35413"/>
    <w:rsid w:val="00E35BA9"/>
    <w:rsid w:val="00E35EDF"/>
    <w:rsid w:val="00E35FFD"/>
    <w:rsid w:val="00E36DDB"/>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8622B"/>
    <w:rsid w:val="00E90C58"/>
    <w:rsid w:val="00E91430"/>
    <w:rsid w:val="00E91569"/>
    <w:rsid w:val="00E9242C"/>
    <w:rsid w:val="00E93765"/>
    <w:rsid w:val="00E939EA"/>
    <w:rsid w:val="00E93AF7"/>
    <w:rsid w:val="00E93EEC"/>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31E"/>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78C5"/>
    <w:rsid w:val="00EE7C52"/>
    <w:rsid w:val="00EF048A"/>
    <w:rsid w:val="00EF0CEC"/>
    <w:rsid w:val="00EF11E3"/>
    <w:rsid w:val="00EF132D"/>
    <w:rsid w:val="00EF4A5B"/>
    <w:rsid w:val="00EF4D02"/>
    <w:rsid w:val="00EF4FC0"/>
    <w:rsid w:val="00EF60FC"/>
    <w:rsid w:val="00EF6A59"/>
    <w:rsid w:val="00EF6BBF"/>
    <w:rsid w:val="00EF72D3"/>
    <w:rsid w:val="00EF77EF"/>
    <w:rsid w:val="00EF7F01"/>
    <w:rsid w:val="00F00959"/>
    <w:rsid w:val="00F00E8E"/>
    <w:rsid w:val="00F01720"/>
    <w:rsid w:val="00F019E9"/>
    <w:rsid w:val="00F01B0E"/>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83F"/>
    <w:rsid w:val="00F12D2C"/>
    <w:rsid w:val="00F1307C"/>
    <w:rsid w:val="00F14D0E"/>
    <w:rsid w:val="00F176E4"/>
    <w:rsid w:val="00F17C2F"/>
    <w:rsid w:val="00F17DB3"/>
    <w:rsid w:val="00F204CA"/>
    <w:rsid w:val="00F218B7"/>
    <w:rsid w:val="00F238D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6A39"/>
    <w:rsid w:val="00F379A8"/>
    <w:rsid w:val="00F41120"/>
    <w:rsid w:val="00F41981"/>
    <w:rsid w:val="00F41A1B"/>
    <w:rsid w:val="00F41D96"/>
    <w:rsid w:val="00F425D1"/>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44AA"/>
    <w:rsid w:val="00F5580D"/>
    <w:rsid w:val="00F56BBF"/>
    <w:rsid w:val="00F56CB2"/>
    <w:rsid w:val="00F573A4"/>
    <w:rsid w:val="00F57B24"/>
    <w:rsid w:val="00F603FB"/>
    <w:rsid w:val="00F6057B"/>
    <w:rsid w:val="00F61689"/>
    <w:rsid w:val="00F61FD0"/>
    <w:rsid w:val="00F621C4"/>
    <w:rsid w:val="00F63D46"/>
    <w:rsid w:val="00F64B49"/>
    <w:rsid w:val="00F65C63"/>
    <w:rsid w:val="00F65E30"/>
    <w:rsid w:val="00F66EB1"/>
    <w:rsid w:val="00F67F3A"/>
    <w:rsid w:val="00F717E2"/>
    <w:rsid w:val="00F74355"/>
    <w:rsid w:val="00F7694E"/>
    <w:rsid w:val="00F776B8"/>
    <w:rsid w:val="00F81B50"/>
    <w:rsid w:val="00F826BB"/>
    <w:rsid w:val="00F82FEC"/>
    <w:rsid w:val="00F835EC"/>
    <w:rsid w:val="00F83BED"/>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DB6"/>
    <w:rsid w:val="00FA59D6"/>
    <w:rsid w:val="00FA5CF5"/>
    <w:rsid w:val="00FA6529"/>
    <w:rsid w:val="00FA6847"/>
    <w:rsid w:val="00FA6D89"/>
    <w:rsid w:val="00FA6F16"/>
    <w:rsid w:val="00FA6F68"/>
    <w:rsid w:val="00FA7088"/>
    <w:rsid w:val="00FB0060"/>
    <w:rsid w:val="00FB24FC"/>
    <w:rsid w:val="00FB29AE"/>
    <w:rsid w:val="00FB321A"/>
    <w:rsid w:val="00FB47F7"/>
    <w:rsid w:val="00FB4B03"/>
    <w:rsid w:val="00FB4C86"/>
    <w:rsid w:val="00FB56D4"/>
    <w:rsid w:val="00FB572E"/>
    <w:rsid w:val="00FB5B78"/>
    <w:rsid w:val="00FB5C31"/>
    <w:rsid w:val="00FB6226"/>
    <w:rsid w:val="00FB6934"/>
    <w:rsid w:val="00FB6D26"/>
    <w:rsid w:val="00FB6FA9"/>
    <w:rsid w:val="00FB73CF"/>
    <w:rsid w:val="00FB7735"/>
    <w:rsid w:val="00FB7E32"/>
    <w:rsid w:val="00FC048D"/>
    <w:rsid w:val="00FC0B3E"/>
    <w:rsid w:val="00FC1032"/>
    <w:rsid w:val="00FC12BF"/>
    <w:rsid w:val="00FC13EF"/>
    <w:rsid w:val="00FC1856"/>
    <w:rsid w:val="00FC33EC"/>
    <w:rsid w:val="00FC3890"/>
    <w:rsid w:val="00FC39CC"/>
    <w:rsid w:val="00FC4232"/>
    <w:rsid w:val="00FC44C6"/>
    <w:rsid w:val="00FC5007"/>
    <w:rsid w:val="00FC517E"/>
    <w:rsid w:val="00FC5341"/>
    <w:rsid w:val="00FC5E74"/>
    <w:rsid w:val="00FC671B"/>
    <w:rsid w:val="00FD0BC8"/>
    <w:rsid w:val="00FD1CCD"/>
    <w:rsid w:val="00FD2409"/>
    <w:rsid w:val="00FD2BFA"/>
    <w:rsid w:val="00FD2DD1"/>
    <w:rsid w:val="00FD2DD8"/>
    <w:rsid w:val="00FD46A9"/>
    <w:rsid w:val="00FD4766"/>
    <w:rsid w:val="00FD63DB"/>
    <w:rsid w:val="00FD7360"/>
    <w:rsid w:val="00FD7A33"/>
    <w:rsid w:val="00FE0F5E"/>
    <w:rsid w:val="00FE1129"/>
    <w:rsid w:val="00FE1208"/>
    <w:rsid w:val="00FE2804"/>
    <w:rsid w:val="00FE33B2"/>
    <w:rsid w:val="00FE433C"/>
    <w:rsid w:val="00FE4626"/>
    <w:rsid w:val="00FE4D6C"/>
    <w:rsid w:val="00FE5AFA"/>
    <w:rsid w:val="00FE69B9"/>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8</Pages>
  <Words>3560</Words>
  <Characters>20292</Characters>
  <Application>Microsoft Office Word</Application>
  <DocSecurity>0</DocSecurity>
  <Lines>169</Lines>
  <Paragraphs>47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23805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972</cp:revision>
  <cp:lastPrinted>2009-10-14T12:22:00Z</cp:lastPrinted>
  <dcterms:created xsi:type="dcterms:W3CDTF">2023-08-14T09:20:00Z</dcterms:created>
  <dcterms:modified xsi:type="dcterms:W3CDTF">2024-01-09T09:07:00Z</dcterms:modified>
</cp:coreProperties>
</file>